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E3C31" w14:textId="6B6ACED1" w:rsidR="00AA6232" w:rsidRDefault="00536A72" w:rsidP="00AA6232">
      <w:pPr>
        <w:spacing w:before="0" w:after="0" w:line="240" w:lineRule="auto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Załącznik nr 3</w:t>
      </w:r>
      <w:r w:rsidR="00DC4939">
        <w:rPr>
          <w:rFonts w:ascii="Cambria" w:eastAsia="Calibri" w:hAnsi="Cambria"/>
          <w:b/>
          <w:bCs/>
        </w:rPr>
        <w:t xml:space="preserve"> </w:t>
      </w:r>
    </w:p>
    <w:p w14:paraId="4F67FB17" w14:textId="74842E0B" w:rsidR="00AA6232" w:rsidRDefault="00AA6232" w:rsidP="00AA6232">
      <w:pPr>
        <w:pBdr>
          <w:bottom w:val="single" w:sz="4" w:space="1" w:color="000000"/>
        </w:pBdr>
        <w:spacing w:before="0" w:after="0" w:line="240" w:lineRule="auto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 xml:space="preserve">Formularz </w:t>
      </w:r>
      <w:r w:rsidR="00B61298">
        <w:rPr>
          <w:rFonts w:ascii="Cambria" w:eastAsia="Calibri" w:hAnsi="Cambria"/>
          <w:b/>
          <w:bCs/>
        </w:rPr>
        <w:t>ofertowy</w:t>
      </w:r>
    </w:p>
    <w:p w14:paraId="6F66A8E8" w14:textId="0DE74127" w:rsidR="00AA6232" w:rsidRDefault="00AA6232" w:rsidP="00AA6232">
      <w:pPr>
        <w:tabs>
          <w:tab w:val="left" w:pos="567"/>
        </w:tabs>
        <w:spacing w:before="0" w:after="0" w:line="240" w:lineRule="auto"/>
        <w:rPr>
          <w:rFonts w:ascii="Cambria" w:eastAsia="Calibri" w:hAnsi="Cambria"/>
          <w:bCs/>
        </w:rPr>
      </w:pPr>
      <w:r>
        <w:rPr>
          <w:rFonts w:ascii="Cambria" w:eastAsia="Calibri" w:hAnsi="Cambria"/>
          <w:bCs/>
        </w:rPr>
        <w:tab/>
      </w:r>
      <w:r>
        <w:rPr>
          <w:rFonts w:ascii="Cambria" w:eastAsia="Calibri" w:hAnsi="Cambria"/>
          <w:bCs/>
        </w:rPr>
        <w:tab/>
      </w:r>
      <w:r>
        <w:rPr>
          <w:rFonts w:ascii="Cambria" w:eastAsia="Calibri" w:hAnsi="Cambria"/>
          <w:bCs/>
        </w:rPr>
        <w:tab/>
      </w:r>
      <w:r>
        <w:rPr>
          <w:rFonts w:ascii="Cambria" w:eastAsia="Calibri" w:hAnsi="Cambria"/>
          <w:bCs/>
        </w:rPr>
        <w:tab/>
      </w:r>
      <w:r>
        <w:rPr>
          <w:rFonts w:ascii="Cambria" w:eastAsia="Calibri" w:hAnsi="Cambria"/>
          <w:bCs/>
        </w:rPr>
        <w:tab/>
        <w:t>(Znak sprawy:</w:t>
      </w:r>
      <w:r>
        <w:rPr>
          <w:rFonts w:ascii="Cambria" w:eastAsia="Calibri" w:hAnsi="Cambria"/>
          <w:b/>
          <w:bCs/>
        </w:rPr>
        <w:t xml:space="preserve"> SR.271.</w:t>
      </w:r>
      <w:r w:rsidR="00F642C1">
        <w:rPr>
          <w:rFonts w:ascii="Cambria" w:eastAsia="Calibri" w:hAnsi="Cambria"/>
          <w:b/>
          <w:bCs/>
        </w:rPr>
        <w:t>2</w:t>
      </w:r>
      <w:r w:rsidR="0086165A">
        <w:rPr>
          <w:rFonts w:ascii="Cambria" w:eastAsia="Calibri" w:hAnsi="Cambria"/>
          <w:b/>
          <w:bCs/>
        </w:rPr>
        <w:t>4</w:t>
      </w:r>
      <w:r>
        <w:rPr>
          <w:rFonts w:ascii="Cambria" w:eastAsia="Calibri" w:hAnsi="Cambria"/>
          <w:b/>
          <w:bCs/>
        </w:rPr>
        <w:t>.2025</w:t>
      </w:r>
      <w:r>
        <w:rPr>
          <w:rFonts w:ascii="Cambria" w:eastAsia="Calibri" w:hAnsi="Cambria"/>
          <w:bCs/>
        </w:rPr>
        <w:t>)</w:t>
      </w:r>
    </w:p>
    <w:p w14:paraId="5E4E4FF5" w14:textId="77777777" w:rsidR="00DC4939" w:rsidRPr="00AA6232" w:rsidRDefault="00DC4939" w:rsidP="00AA6232">
      <w:pPr>
        <w:tabs>
          <w:tab w:val="left" w:pos="567"/>
        </w:tabs>
        <w:spacing w:before="0" w:after="0" w:line="240" w:lineRule="auto"/>
      </w:pPr>
    </w:p>
    <w:p w14:paraId="4933805F" w14:textId="77777777" w:rsidR="00DC4939" w:rsidRDefault="00DC4939" w:rsidP="00CB0C16">
      <w:pPr>
        <w:pStyle w:val="Akapitzlist"/>
        <w:numPr>
          <w:ilvl w:val="3"/>
          <w:numId w:val="12"/>
        </w:numPr>
        <w:tabs>
          <w:tab w:val="left" w:pos="142"/>
        </w:tabs>
        <w:spacing w:before="0"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7D087BD" w14:textId="77777777" w:rsidR="00DC4939" w:rsidRPr="00326EBF" w:rsidRDefault="00DC4939" w:rsidP="00DC4939">
      <w:pPr>
        <w:spacing w:line="276" w:lineRule="auto"/>
        <w:ind w:left="142"/>
        <w:jc w:val="both"/>
        <w:rPr>
          <w:rFonts w:ascii="Cambria" w:hAnsi="Cambria"/>
          <w:b/>
        </w:rPr>
      </w:pPr>
      <w:r w:rsidRPr="00326EBF">
        <w:rPr>
          <w:rFonts w:ascii="Cambria" w:hAnsi="Cambria"/>
          <w:b/>
        </w:rPr>
        <w:t>Gmina Dębe Wielkie</w:t>
      </w:r>
      <w:r>
        <w:rPr>
          <w:rFonts w:ascii="Cambria" w:hAnsi="Cambria" w:cs="Helvetica"/>
          <w:bCs/>
          <w:color w:val="000000"/>
        </w:rPr>
        <w:t>,</w:t>
      </w:r>
    </w:p>
    <w:p w14:paraId="75F44595" w14:textId="77777777" w:rsidR="00DC4939" w:rsidRPr="00326EBF" w:rsidRDefault="00DC4939" w:rsidP="00DC4939">
      <w:pPr>
        <w:pStyle w:val="Akapitzlist"/>
        <w:spacing w:line="276" w:lineRule="auto"/>
        <w:ind w:left="142"/>
        <w:rPr>
          <w:rFonts w:ascii="Cambria" w:hAnsi="Cambria"/>
        </w:rPr>
      </w:pPr>
      <w:r w:rsidRPr="00326EBF">
        <w:rPr>
          <w:rFonts w:ascii="Cambria" w:hAnsi="Cambria"/>
        </w:rPr>
        <w:t>ul. Strażacka 3, 05-311 Dębe Wielkie,</w:t>
      </w:r>
    </w:p>
    <w:p w14:paraId="371E62DC" w14:textId="77777777" w:rsidR="00DC4939" w:rsidRPr="00326EBF" w:rsidRDefault="00DC4939" w:rsidP="00DC4939">
      <w:pPr>
        <w:pStyle w:val="Akapitzlist"/>
        <w:spacing w:line="276" w:lineRule="auto"/>
        <w:ind w:left="142"/>
        <w:rPr>
          <w:rFonts w:ascii="Cambria" w:hAnsi="Cambria"/>
        </w:rPr>
      </w:pPr>
      <w:r w:rsidRPr="00326EBF">
        <w:rPr>
          <w:rFonts w:ascii="Cambria" w:hAnsi="Cambria"/>
        </w:rPr>
        <w:t>NIP: 822-21-46-636, REGON: 711582641,</w:t>
      </w:r>
    </w:p>
    <w:p w14:paraId="23C363F8" w14:textId="77777777" w:rsidR="00DC4939" w:rsidRPr="00326EBF" w:rsidRDefault="00DC4939" w:rsidP="00DC4939">
      <w:pPr>
        <w:pStyle w:val="Akapitzlist"/>
        <w:spacing w:line="276" w:lineRule="auto"/>
        <w:ind w:left="142"/>
        <w:rPr>
          <w:rFonts w:ascii="Cambria" w:hAnsi="Cambria"/>
        </w:rPr>
      </w:pPr>
      <w:r w:rsidRPr="00326EBF">
        <w:rPr>
          <w:rFonts w:ascii="Cambria" w:hAnsi="Cambria"/>
        </w:rPr>
        <w:t xml:space="preserve">nr telefonu +48 (25) 756 47 00, </w:t>
      </w:r>
    </w:p>
    <w:p w14:paraId="19DEF6F7" w14:textId="77777777" w:rsidR="00DC4939" w:rsidRPr="00326EBF" w:rsidRDefault="00DC4939" w:rsidP="00DC493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326EBF">
        <w:rPr>
          <w:rFonts w:ascii="Cambria" w:hAnsi="Cambria" w:cs="Arial"/>
          <w:bCs/>
        </w:rPr>
        <w:t xml:space="preserve">Poczta elektroniczna [e-mail]: </w:t>
      </w:r>
      <w:hyperlink r:id="rId11" w:history="1">
        <w:r w:rsidRPr="00570F0E">
          <w:rPr>
            <w:rStyle w:val="Hipercze"/>
            <w:rFonts w:ascii="Cambria" w:hAnsi="Cambria"/>
            <w:color w:val="0432FF"/>
          </w:rPr>
          <w:t>sekretariat@debewielkie.pl</w:t>
        </w:r>
      </w:hyperlink>
      <w:r w:rsidRPr="00326EBF">
        <w:rPr>
          <w:rFonts w:ascii="Cambria" w:hAnsi="Cambria"/>
        </w:rPr>
        <w:t xml:space="preserve"> </w:t>
      </w:r>
    </w:p>
    <w:p w14:paraId="19B51B5A" w14:textId="77777777" w:rsidR="00DC4939" w:rsidRPr="00326EBF" w:rsidRDefault="00DC4939" w:rsidP="00DC493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326EBF">
        <w:rPr>
          <w:rFonts w:ascii="Cambria" w:hAnsi="Cambria" w:cs="Arial"/>
          <w:bCs/>
        </w:rPr>
        <w:t xml:space="preserve">Strona internetowa Zamawiającego [URL]: </w:t>
      </w:r>
      <w:hyperlink r:id="rId12" w:history="1">
        <w:r w:rsidRPr="00570F0E">
          <w:rPr>
            <w:rStyle w:val="Hipercze"/>
            <w:rFonts w:ascii="Cambria" w:hAnsi="Cambria"/>
            <w:color w:val="0432FF"/>
          </w:rPr>
          <w:t>http://www.debewielkie.pl</w:t>
        </w:r>
      </w:hyperlink>
      <w:r w:rsidRPr="00326EBF">
        <w:rPr>
          <w:rFonts w:ascii="Cambria" w:hAnsi="Cambria"/>
        </w:rPr>
        <w:t xml:space="preserve"> </w:t>
      </w:r>
    </w:p>
    <w:p w14:paraId="53E71952" w14:textId="77777777" w:rsidR="00DC4939" w:rsidRPr="00326EBF" w:rsidRDefault="00DC4939" w:rsidP="00DC4939">
      <w:pPr>
        <w:pStyle w:val="Akapitzlist"/>
        <w:spacing w:line="276" w:lineRule="auto"/>
        <w:ind w:left="142"/>
        <w:rPr>
          <w:rFonts w:ascii="Cambria" w:hAnsi="Cambria" w:cs="Arial"/>
          <w:bCs/>
        </w:rPr>
      </w:pPr>
      <w:r w:rsidRPr="00326EBF">
        <w:rPr>
          <w:rFonts w:ascii="Cambria" w:hAnsi="Cambria"/>
        </w:rPr>
        <w:t xml:space="preserve">Godziny urzędowania: poniedziałek - środa: godz. 8.00 – 16.00, czwartek: </w:t>
      </w:r>
      <w:r w:rsidRPr="00326EBF">
        <w:rPr>
          <w:rFonts w:ascii="Cambria" w:hAnsi="Cambria"/>
        </w:rPr>
        <w:br/>
        <w:t xml:space="preserve">8.00 – 18.00, piątek: 8.00 – 14.00 </w:t>
      </w:r>
      <w:r w:rsidRPr="00326EBF">
        <w:rPr>
          <w:rFonts w:ascii="Cambria" w:hAnsi="Cambria" w:cs="Arial"/>
          <w:bCs/>
        </w:rPr>
        <w:t>z wyłączeniem dni ustawowo wolnych od pracy.</w:t>
      </w:r>
    </w:p>
    <w:p w14:paraId="63C33F85" w14:textId="77777777" w:rsidR="00DC4939" w:rsidRPr="00287348" w:rsidRDefault="00DC4939" w:rsidP="00DC4939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C4939" w:rsidRPr="003E090C" w14:paraId="6BBF0882" w14:textId="77777777" w:rsidTr="00976A1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468BE43" w14:textId="77777777" w:rsidR="00DC4939" w:rsidRPr="009B4EE7" w:rsidRDefault="00DC4939" w:rsidP="00976A1D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157EE39" w14:textId="77777777" w:rsidR="00DC4939" w:rsidRPr="000104EC" w:rsidRDefault="00DC4939" w:rsidP="00976A1D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5AF166" w14:textId="77777777" w:rsidR="00DC4939" w:rsidRPr="00BB2DCF" w:rsidRDefault="00DC4939" w:rsidP="00CB0C16">
            <w:pPr>
              <w:pStyle w:val="Tekstpodstawowy"/>
              <w:widowControl/>
              <w:numPr>
                <w:ilvl w:val="0"/>
                <w:numId w:val="13"/>
              </w:numPr>
              <w:spacing w:line="360" w:lineRule="auto"/>
              <w:ind w:left="316" w:hanging="284"/>
              <w:jc w:val="both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BB2DCF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7CEBB715" w14:textId="77777777" w:rsidR="00DC4939" w:rsidRPr="000104EC" w:rsidRDefault="00DC4939" w:rsidP="00976A1D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BA972" w14:textId="77777777" w:rsidR="00DC4939" w:rsidRPr="00BB2DCF" w:rsidRDefault="00DC4939" w:rsidP="00CB0C16">
            <w:pPr>
              <w:pStyle w:val="Tekstpodstawowy"/>
              <w:widowControl/>
              <w:numPr>
                <w:ilvl w:val="0"/>
                <w:numId w:val="13"/>
              </w:numPr>
              <w:spacing w:line="360" w:lineRule="auto"/>
              <w:jc w:val="both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BB2DCF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BB2DCF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BB2DCF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BB2DCF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7B006E53" w14:textId="77777777" w:rsidR="00DC4939" w:rsidRPr="002A695A" w:rsidRDefault="00DC4939" w:rsidP="00976A1D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A95665A" w14:textId="77777777" w:rsidR="00DC4939" w:rsidRPr="008F0908" w:rsidRDefault="00DC4939" w:rsidP="00976A1D">
            <w:pPr>
              <w:pStyle w:val="Akapitzlist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8482CE" w14:textId="77777777" w:rsidR="00DC4939" w:rsidRDefault="00DC4939" w:rsidP="00976A1D">
            <w:pPr>
              <w:pStyle w:val="Akapitzlist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9AF931" w14:textId="77777777" w:rsidR="00DC4939" w:rsidRDefault="00DC4939" w:rsidP="00976A1D">
            <w:pPr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256BD44" w14:textId="77777777" w:rsidR="00DC4939" w:rsidRPr="002A695A" w:rsidRDefault="00DC4939" w:rsidP="00CB0C16">
            <w:pPr>
              <w:pStyle w:val="Akapitzlist"/>
              <w:numPr>
                <w:ilvl w:val="0"/>
                <w:numId w:val="13"/>
              </w:numPr>
              <w:spacing w:before="0" w:after="0" w:line="240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2A695A">
              <w:rPr>
                <w:rFonts w:ascii="Cambria" w:hAnsi="Cambria"/>
                <w:bCs/>
                <w:sz w:val="22"/>
                <w:szCs w:val="22"/>
              </w:rPr>
              <w:t>…….…………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………………..</w:t>
            </w:r>
            <w:r w:rsidRPr="002A695A">
              <w:rPr>
                <w:rFonts w:ascii="Cambria" w:hAnsi="Cambria"/>
                <w:bCs/>
                <w:sz w:val="22"/>
                <w:szCs w:val="22"/>
              </w:rPr>
              <w:t>……………….…..……</w:t>
            </w:r>
          </w:p>
          <w:p w14:paraId="34A7CC32" w14:textId="77777777" w:rsidR="00DC4939" w:rsidRPr="006B1616" w:rsidRDefault="00DC4939" w:rsidP="00976A1D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2451629F" w14:textId="77777777" w:rsidR="00DC4939" w:rsidRPr="002D3B32" w:rsidRDefault="00DC4939" w:rsidP="00CB0C16">
            <w:pPr>
              <w:pStyle w:val="Akapitzlist"/>
              <w:numPr>
                <w:ilvl w:val="0"/>
                <w:numId w:val="13"/>
              </w:numPr>
              <w:tabs>
                <w:tab w:val="left" w:pos="32"/>
              </w:tabs>
              <w:spacing w:before="0" w:after="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1413A09" w14:textId="77777777" w:rsidR="00DC4939" w:rsidRPr="000104EC" w:rsidRDefault="00DC4939" w:rsidP="00976A1D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E5C6807" w14:textId="77777777" w:rsidR="00DC4939" w:rsidRPr="00BB2DCF" w:rsidRDefault="00DC4939" w:rsidP="00CB0C16">
            <w:pPr>
              <w:pStyle w:val="Tekstpodstawowy"/>
              <w:widowControl/>
              <w:numPr>
                <w:ilvl w:val="0"/>
                <w:numId w:val="13"/>
              </w:numPr>
              <w:spacing w:line="360" w:lineRule="auto"/>
              <w:jc w:val="both"/>
              <w:rPr>
                <w:rFonts w:ascii="Cambria" w:eastAsia="Times New Roman" w:hAnsi="Cambria"/>
                <w:b w:val="0"/>
                <w:sz w:val="24"/>
                <w:szCs w:val="24"/>
                <w:lang w:val="pl-PL"/>
              </w:rPr>
            </w:pPr>
            <w:r w:rsidRPr="00BB2DCF">
              <w:rPr>
                <w:rFonts w:ascii="Cambria" w:eastAsia="Times New Roman" w:hAnsi="Cambria"/>
                <w:b w:val="0"/>
                <w:sz w:val="24"/>
                <w:szCs w:val="24"/>
                <w:lang w:val="pl-PL"/>
              </w:rPr>
              <w:t xml:space="preserve">Osoba odpowiedzialna za kontakty z Zamawiającym: </w:t>
            </w:r>
          </w:p>
          <w:p w14:paraId="4AF673A3" w14:textId="7B8D1F6F" w:rsidR="00DC4939" w:rsidRPr="00536A72" w:rsidRDefault="00DC4939" w:rsidP="00536A7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</w:tbl>
    <w:p w14:paraId="3D982ACD" w14:textId="77777777" w:rsidR="00AA6232" w:rsidRDefault="00AA6232" w:rsidP="00AA6232">
      <w:pPr>
        <w:pStyle w:val="Textbody"/>
        <w:rPr>
          <w:b/>
          <w:bCs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19"/>
      </w:tblGrid>
      <w:tr w:rsidR="00DC4939" w:rsidRPr="003E090C" w14:paraId="3A4804AA" w14:textId="77777777" w:rsidTr="00976A1D">
        <w:trPr>
          <w:trHeight w:val="151"/>
          <w:jc w:val="center"/>
        </w:trPr>
        <w:tc>
          <w:tcPr>
            <w:tcW w:w="9671" w:type="dxa"/>
          </w:tcPr>
          <w:p w14:paraId="589FE3D0" w14:textId="0EADCF1D" w:rsidR="00DC4939" w:rsidRPr="00DC4939" w:rsidRDefault="00DC4939" w:rsidP="00DC493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8F37C08" w14:textId="77777777" w:rsidR="00DC4939" w:rsidRDefault="00DC4939" w:rsidP="00976A1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D661AF2" w14:textId="38CE4282" w:rsidR="00DC4939" w:rsidRPr="00DC4939" w:rsidRDefault="00DC4939" w:rsidP="00DC4939">
            <w:pPr>
              <w:pStyle w:val="Textbody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bCs/>
              </w:rPr>
              <w:t xml:space="preserve">„Podniesienie poziomu bezpieczeństwa infrastruktury informatycznej oraz poziomu wiedzy o </w:t>
            </w:r>
            <w:proofErr w:type="spellStart"/>
            <w:r>
              <w:rPr>
                <w:rFonts w:ascii="Cambria" w:hAnsi="Cambria"/>
                <w:b/>
                <w:bCs/>
              </w:rPr>
              <w:t>cyberzagro</w:t>
            </w:r>
            <w:r w:rsidR="005406DF">
              <w:rPr>
                <w:rFonts w:ascii="Cambria" w:hAnsi="Cambria"/>
                <w:b/>
                <w:bCs/>
              </w:rPr>
              <w:t>ż</w:t>
            </w:r>
            <w:r>
              <w:rPr>
                <w:rFonts w:ascii="Cambria" w:hAnsi="Cambria"/>
                <w:b/>
                <w:bCs/>
              </w:rPr>
              <w:t>eniach</w:t>
            </w:r>
            <w:proofErr w:type="spellEnd"/>
            <w:r>
              <w:rPr>
                <w:rFonts w:ascii="Cambria" w:hAnsi="Cambria"/>
                <w:b/>
                <w:bCs/>
              </w:rPr>
              <w:t xml:space="preserve"> w Urzędzie Gminy Dębe Wielkie</w:t>
            </w:r>
            <w:r>
              <w:rPr>
                <w:rFonts w:ascii="Cambria" w:hAnsi="Cambria"/>
                <w:b/>
              </w:rPr>
              <w:t>”</w:t>
            </w:r>
          </w:p>
          <w:p w14:paraId="412475D4" w14:textId="6B27AD4D" w:rsidR="00DC4939" w:rsidRPr="0093794D" w:rsidRDefault="00DC4939" w:rsidP="00976A1D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>o</w:t>
            </w:r>
            <w:r w:rsidRPr="0093794D">
              <w:rPr>
                <w:rFonts w:ascii="Cambria" w:hAnsi="Cambria" w:cs="Arial"/>
                <w:b/>
                <w:iCs/>
              </w:rPr>
              <w:t>feruję/oferujemy*</w:t>
            </w:r>
            <w:r w:rsidRPr="0093794D">
              <w:rPr>
                <w:rFonts w:ascii="Cambria" w:hAnsi="Cambria" w:cs="Arial"/>
                <w:iCs/>
              </w:rPr>
              <w:t xml:space="preserve"> wykonanie </w:t>
            </w:r>
            <w:r w:rsidRPr="0093794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794D">
              <w:rPr>
                <w:rFonts w:ascii="Cambria" w:hAnsi="Cambria" w:cs="Arial"/>
                <w:iCs/>
              </w:rPr>
              <w:t xml:space="preserve">zgodnie z </w:t>
            </w:r>
            <w:r w:rsidRPr="0093794D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93794D">
              <w:rPr>
                <w:rFonts w:ascii="Cambria" w:hAnsi="Cambria" w:cs="Arial"/>
                <w:bCs/>
                <w:iCs/>
              </w:rPr>
              <w:br/>
              <w:t>w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dotyczącego Zadania od nr 1 do  Zadania nr 8 zawartych</w:t>
            </w:r>
            <w:r w:rsidRPr="0093794D">
              <w:rPr>
                <w:rFonts w:ascii="Cambria" w:hAnsi="Cambria" w:cs="Arial"/>
                <w:bCs/>
                <w:iCs/>
              </w:rPr>
              <w:t xml:space="preserve"> w SWZ </w:t>
            </w:r>
            <w:r w:rsidRPr="0093794D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93794D">
              <w:rPr>
                <w:rFonts w:ascii="Cambria" w:hAnsi="Cambria" w:cs="Arial"/>
                <w:b/>
                <w:iCs/>
                <w:u w:val="single"/>
              </w:rPr>
              <w:t>cenę ryczałtową:</w:t>
            </w:r>
          </w:p>
          <w:p w14:paraId="2EC91D89" w14:textId="77777777" w:rsidR="00DC4939" w:rsidRPr="00FF648A" w:rsidRDefault="00DC4939" w:rsidP="00976A1D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747ECA3D" w14:textId="7472B3E8" w:rsidR="00DC4939" w:rsidRDefault="00DC4939" w:rsidP="00976A1D">
            <w:pPr>
              <w:pStyle w:val="Akapitzlist"/>
              <w:ind w:hanging="665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0413CBF" w14:textId="3893EABA" w:rsidR="00DC4939" w:rsidRPr="00536A72" w:rsidRDefault="00DC4939" w:rsidP="00536A72">
            <w:pPr>
              <w:pStyle w:val="Akapitzlist"/>
              <w:ind w:hanging="665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61C418CB" w14:textId="77777777" w:rsidR="00DC4939" w:rsidRDefault="00DC4939" w:rsidP="00976A1D">
            <w:pPr>
              <w:pStyle w:val="Akapitzlist"/>
              <w:ind w:hanging="665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F159E" w14:textId="77777777" w:rsidR="00DC4939" w:rsidRDefault="00DC4939" w:rsidP="00DC4939">
            <w:pPr>
              <w:pStyle w:val="Akapitzlist"/>
              <w:spacing w:before="0" w:after="160" w:line="259" w:lineRule="auto"/>
              <w:ind w:left="284"/>
              <w:jc w:val="both"/>
              <w:rPr>
                <w:rFonts w:cs="Calibri"/>
                <w:u w:val="single"/>
              </w:rPr>
            </w:pPr>
          </w:p>
          <w:p w14:paraId="00B2BCC0" w14:textId="77777777" w:rsidR="00DC4939" w:rsidRDefault="00DC4939" w:rsidP="00DC4939">
            <w:pPr>
              <w:pStyle w:val="Akapitzlist"/>
              <w:spacing w:before="0" w:after="160" w:line="259" w:lineRule="auto"/>
              <w:ind w:left="284"/>
              <w:jc w:val="both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lastRenderedPageBreak/>
              <w:t>Oferujemy zrealizowanie  przedmiotu zamówienia w następującej cenie :</w:t>
            </w:r>
          </w:p>
          <w:tbl>
            <w:tblPr>
              <w:tblStyle w:val="Tabela-Siatka"/>
              <w:tblW w:w="9493" w:type="dxa"/>
              <w:tblLook w:val="04A0" w:firstRow="1" w:lastRow="0" w:firstColumn="1" w:lastColumn="0" w:noHBand="0" w:noVBand="1"/>
            </w:tblPr>
            <w:tblGrid>
              <w:gridCol w:w="3392"/>
              <w:gridCol w:w="1607"/>
              <w:gridCol w:w="1087"/>
              <w:gridCol w:w="1720"/>
              <w:gridCol w:w="1687"/>
            </w:tblGrid>
            <w:tr w:rsidR="00DC4939" w14:paraId="66F32B98" w14:textId="77777777" w:rsidTr="00976A1D">
              <w:trPr>
                <w:trHeight w:val="798"/>
              </w:trPr>
              <w:tc>
                <w:tcPr>
                  <w:tcW w:w="9493" w:type="dxa"/>
                  <w:gridSpan w:val="5"/>
                  <w:shd w:val="clear" w:color="auto" w:fill="D9D9D9" w:themeFill="background1" w:themeFillShade="D9"/>
                </w:tcPr>
                <w:p w14:paraId="63FFC9F2" w14:textId="77777777" w:rsidR="00DC4939" w:rsidRDefault="00DC4939" w:rsidP="00DC4939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  <w:bookmarkStart w:id="0" w:name="_Hlk201754228"/>
                  <w:r>
                    <w:rPr>
                      <w:rFonts w:cs="Calibri"/>
                      <w:b/>
                      <w:bCs/>
                    </w:rPr>
                    <w:t>Kalkulacja ceny ofertowej</w:t>
                  </w:r>
                </w:p>
              </w:tc>
            </w:tr>
            <w:tr w:rsidR="00DC4939" w14:paraId="45BC22CC" w14:textId="77777777" w:rsidTr="00976A1D">
              <w:trPr>
                <w:trHeight w:val="1184"/>
              </w:trPr>
              <w:tc>
                <w:tcPr>
                  <w:tcW w:w="3392" w:type="dxa"/>
                </w:tcPr>
                <w:p w14:paraId="19DC53FE" w14:textId="77777777" w:rsidR="00DC4939" w:rsidRPr="00DC4939" w:rsidRDefault="00DC4939" w:rsidP="00DC4939">
                  <w:pPr>
                    <w:jc w:val="center"/>
                    <w:rPr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/>
                      <w:bCs/>
                      <w:sz w:val="20"/>
                      <w:szCs w:val="20"/>
                    </w:rPr>
                    <w:t xml:space="preserve">Nr Zadania </w:t>
                  </w:r>
                </w:p>
              </w:tc>
              <w:tc>
                <w:tcPr>
                  <w:tcW w:w="1607" w:type="dxa"/>
                </w:tcPr>
                <w:p w14:paraId="348EEEB9" w14:textId="77777777" w:rsidR="00DC4939" w:rsidRPr="00DC4939" w:rsidRDefault="00DC4939" w:rsidP="00DC4939">
                  <w:pPr>
                    <w:jc w:val="center"/>
                    <w:rPr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/>
                      <w:bCs/>
                      <w:sz w:val="20"/>
                      <w:szCs w:val="20"/>
                    </w:rPr>
                    <w:t>Cena jedn.      w zł netto</w:t>
                  </w:r>
                </w:p>
              </w:tc>
              <w:tc>
                <w:tcPr>
                  <w:tcW w:w="1087" w:type="dxa"/>
                </w:tcPr>
                <w:p w14:paraId="6A68F291" w14:textId="77777777" w:rsidR="00DC4939" w:rsidRPr="00DC4939" w:rsidRDefault="00DC4939" w:rsidP="00DC4939">
                  <w:pPr>
                    <w:jc w:val="center"/>
                    <w:rPr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  <w:p w14:paraId="572E89D4" w14:textId="77777777" w:rsidR="00DC4939" w:rsidRPr="00DC4939" w:rsidRDefault="00DC4939" w:rsidP="00DC4939">
                  <w:pPr>
                    <w:jc w:val="center"/>
                    <w:rPr>
                      <w:rFonts w:cs="Calibr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</w:tcPr>
                <w:p w14:paraId="2F6A6C19" w14:textId="77777777" w:rsidR="00DC4939" w:rsidRPr="00DC4939" w:rsidRDefault="00DC4939" w:rsidP="00DC4939">
                  <w:pPr>
                    <w:jc w:val="center"/>
                    <w:rPr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/>
                      <w:bCs/>
                      <w:sz w:val="20"/>
                      <w:szCs w:val="20"/>
                    </w:rPr>
                    <w:t>Wartość netto w zł</w:t>
                  </w:r>
                </w:p>
              </w:tc>
              <w:tc>
                <w:tcPr>
                  <w:tcW w:w="1687" w:type="dxa"/>
                </w:tcPr>
                <w:p w14:paraId="20C1CC02" w14:textId="77777777" w:rsidR="00DC4939" w:rsidRPr="00DC4939" w:rsidRDefault="00DC4939" w:rsidP="00DC4939">
                  <w:pPr>
                    <w:jc w:val="center"/>
                    <w:rPr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/>
                      <w:bCs/>
                      <w:sz w:val="20"/>
                      <w:szCs w:val="20"/>
                    </w:rPr>
                    <w:t>Wartość brutto w zł</w:t>
                  </w:r>
                </w:p>
              </w:tc>
            </w:tr>
            <w:tr w:rsidR="00DC4939" w14:paraId="3844F6CA" w14:textId="77777777" w:rsidTr="00976A1D">
              <w:tc>
                <w:tcPr>
                  <w:tcW w:w="3392" w:type="dxa"/>
                </w:tcPr>
                <w:p w14:paraId="5D8FBD2E" w14:textId="77777777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1. Dostawa i instalacja urządzenia UTM</w:t>
                  </w:r>
                </w:p>
              </w:tc>
              <w:tc>
                <w:tcPr>
                  <w:tcW w:w="1607" w:type="dxa"/>
                </w:tcPr>
                <w:p w14:paraId="6E597C14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79F9FA75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720" w:type="dxa"/>
                </w:tcPr>
                <w:p w14:paraId="060A49A0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53B740FC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719CF52A" w14:textId="77777777" w:rsidTr="00976A1D">
              <w:tc>
                <w:tcPr>
                  <w:tcW w:w="3392" w:type="dxa"/>
                </w:tcPr>
                <w:p w14:paraId="48BC64CC" w14:textId="77777777" w:rsidR="00DC4939" w:rsidRDefault="00DC4939" w:rsidP="00DC4939">
                  <w:pPr>
                    <w:spacing w:after="0"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2. Dostawa i instalacja urządzeń infrastruktury IT</w:t>
                  </w:r>
                </w:p>
              </w:tc>
              <w:tc>
                <w:tcPr>
                  <w:tcW w:w="1607" w:type="dxa"/>
                </w:tcPr>
                <w:p w14:paraId="7E73AF89" w14:textId="77777777" w:rsidR="00DC4939" w:rsidRDefault="00DC4939" w:rsidP="00DC4939">
                  <w:pPr>
                    <w:spacing w:after="0" w:line="240" w:lineRule="auto"/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37221B46" w14:textId="06CC8B4B" w:rsidR="00DC4939" w:rsidRDefault="00DC4939" w:rsidP="00DC4939">
                  <w:pPr>
                    <w:spacing w:after="0" w:line="240" w:lineRule="auto"/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 w:rsidR="005406DF"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327D13B0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036916D1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56086FF5" w14:textId="77777777" w:rsidTr="00976A1D">
              <w:tc>
                <w:tcPr>
                  <w:tcW w:w="3392" w:type="dxa"/>
                </w:tcPr>
                <w:p w14:paraId="2D7630AA" w14:textId="62717692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3. Rozbudowa Generatora Prądu o </w:t>
                  </w:r>
                  <w:r w:rsidR="00343299">
                    <w:rPr>
                      <w:rFonts w:ascii="Arial" w:hAnsi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utostart i SZR (System Załączania Rez</w:t>
                  </w:r>
                  <w:r w:rsidR="00141D5C">
                    <w:rPr>
                      <w:rFonts w:ascii="Arial" w:hAnsi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wy)</w:t>
                  </w:r>
                </w:p>
              </w:tc>
              <w:tc>
                <w:tcPr>
                  <w:tcW w:w="1607" w:type="dxa"/>
                </w:tcPr>
                <w:p w14:paraId="2A35AC85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68283E16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6AE2AEAD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15541724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0D6BA9B4" w14:textId="77777777" w:rsidTr="00976A1D">
              <w:tc>
                <w:tcPr>
                  <w:tcW w:w="3392" w:type="dxa"/>
                </w:tcPr>
                <w:p w14:paraId="1CBBE678" w14:textId="77777777" w:rsidR="00DC4939" w:rsidRDefault="00DC4939" w:rsidP="00DC4939">
                  <w:pPr>
                    <w:spacing w:after="0"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4. Dostawa i wdrożenie rozwiązania SIEM „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Seciurity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 xml:space="preserve"> Information and Event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Managment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607" w:type="dxa"/>
                </w:tcPr>
                <w:p w14:paraId="6F85429D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665963A4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0E5065EB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3D62ABF5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7A5BE1EA" w14:textId="77777777" w:rsidTr="00976A1D">
              <w:tc>
                <w:tcPr>
                  <w:tcW w:w="3392" w:type="dxa"/>
                </w:tcPr>
                <w:p w14:paraId="765A0DBE" w14:textId="77777777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5. Dostawa licencji oprogramowania antywirusowego</w:t>
                  </w:r>
                </w:p>
              </w:tc>
              <w:tc>
                <w:tcPr>
                  <w:tcW w:w="1607" w:type="dxa"/>
                </w:tcPr>
                <w:p w14:paraId="77CE2A6E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3B3EBA45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707CA9BA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79883B67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16E2F6B8" w14:textId="77777777" w:rsidTr="00976A1D">
              <w:tc>
                <w:tcPr>
                  <w:tcW w:w="3392" w:type="dxa"/>
                </w:tcPr>
                <w:p w14:paraId="31F6C5D2" w14:textId="77777777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 w:cs="Calibri"/>
                      <w:sz w:val="20"/>
                      <w:szCs w:val="20"/>
                    </w:rPr>
                  </w:pPr>
                  <w:r>
                    <w:rPr>
                      <w:rFonts w:ascii="Arial" w:hAnsi="Arial" w:cs="Calibri"/>
                      <w:sz w:val="20"/>
                      <w:szCs w:val="20"/>
                    </w:rPr>
                    <w:t>6. Dostawa i instalacja oprogramowania do zapobiegania utracie danych (DLP)</w:t>
                  </w:r>
                </w:p>
              </w:tc>
              <w:tc>
                <w:tcPr>
                  <w:tcW w:w="1607" w:type="dxa"/>
                </w:tcPr>
                <w:p w14:paraId="630FCDD9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7058DF63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1C7EC5D7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467879BC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5370B58D" w14:textId="77777777" w:rsidTr="00976A1D">
              <w:tc>
                <w:tcPr>
                  <w:tcW w:w="3392" w:type="dxa"/>
                </w:tcPr>
                <w:p w14:paraId="1C1FA705" w14:textId="77777777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 w:cs="Calibri"/>
                      <w:sz w:val="20"/>
                      <w:szCs w:val="20"/>
                    </w:rPr>
                  </w:pPr>
                  <w:r>
                    <w:rPr>
                      <w:rFonts w:ascii="Arial" w:hAnsi="Arial" w:cs="Calibri"/>
                      <w:sz w:val="20"/>
                      <w:szCs w:val="20"/>
                    </w:rPr>
                    <w:t>7. Dostawa licencji oprogramowania kopii zapasowych z usługą instalacji i wdrożenia backupu</w:t>
                  </w:r>
                </w:p>
              </w:tc>
              <w:tc>
                <w:tcPr>
                  <w:tcW w:w="1607" w:type="dxa"/>
                </w:tcPr>
                <w:p w14:paraId="05572ACF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7C11FF51" w14:textId="4324DF00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 w:rsidR="005406DF"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 w:rsidR="005406DF"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597CC880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2324BCEE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6B26F89F" w14:textId="77777777" w:rsidTr="00976A1D">
              <w:tc>
                <w:tcPr>
                  <w:tcW w:w="3392" w:type="dxa"/>
                </w:tcPr>
                <w:p w14:paraId="25F1B9D1" w14:textId="77777777" w:rsidR="00DC4939" w:rsidRDefault="00DC4939" w:rsidP="00DC4939">
                  <w:pPr>
                    <w:spacing w:after="0" w:line="240" w:lineRule="auto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8. Dostawa i instalacja Systemu Zarządzania Stacjami Roboczymi</w:t>
                  </w:r>
                </w:p>
              </w:tc>
              <w:tc>
                <w:tcPr>
                  <w:tcW w:w="1607" w:type="dxa"/>
                </w:tcPr>
                <w:p w14:paraId="4572475D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87" w:type="dxa"/>
                </w:tcPr>
                <w:p w14:paraId="4C289CB7" w14:textId="77777777" w:rsid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Arial" w:hAnsi="Arial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Arial" w:hAnsi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4D1101D4" w14:textId="77777777" w:rsidR="00DC4939" w:rsidRDefault="00DC4939" w:rsidP="00DC4939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1687" w:type="dxa"/>
                </w:tcPr>
                <w:p w14:paraId="20800AB1" w14:textId="77777777" w:rsidR="00DC4939" w:rsidRDefault="00DC4939" w:rsidP="00DC4939">
                  <w:pPr>
                    <w:jc w:val="both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DC4939" w14:paraId="6100FCCC" w14:textId="77777777" w:rsidTr="00976A1D">
              <w:tc>
                <w:tcPr>
                  <w:tcW w:w="3392" w:type="dxa"/>
                </w:tcPr>
                <w:p w14:paraId="511CE12C" w14:textId="77777777" w:rsidR="00DC4939" w:rsidRDefault="00DC4939" w:rsidP="00DC4939">
                  <w:pPr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</w:rPr>
                    <w:t>RAZEM :</w:t>
                  </w:r>
                </w:p>
                <w:p w14:paraId="5BF74719" w14:textId="77777777" w:rsidR="00DC4939" w:rsidRDefault="00DC4939" w:rsidP="00DC4939">
                  <w:pPr>
                    <w:spacing w:after="0"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607" w:type="dxa"/>
                </w:tcPr>
                <w:p w14:paraId="386F7C6C" w14:textId="77777777" w:rsidR="00DC4939" w:rsidRP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Cs/>
                      <w:sz w:val="20"/>
                      <w:szCs w:val="20"/>
                    </w:rPr>
                    <w:t xml:space="preserve">       x</w:t>
                  </w:r>
                </w:p>
              </w:tc>
              <w:tc>
                <w:tcPr>
                  <w:tcW w:w="1087" w:type="dxa"/>
                </w:tcPr>
                <w:p w14:paraId="28051C1E" w14:textId="77777777" w:rsidR="00DC4939" w:rsidRPr="00DC4939" w:rsidRDefault="00DC4939" w:rsidP="00DC493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hAnsi="Arial"/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Cs/>
                      <w:sz w:val="20"/>
                      <w:szCs w:val="20"/>
                    </w:rPr>
                    <w:t xml:space="preserve">   x</w:t>
                  </w:r>
                </w:p>
              </w:tc>
              <w:tc>
                <w:tcPr>
                  <w:tcW w:w="1720" w:type="dxa"/>
                </w:tcPr>
                <w:p w14:paraId="67147F6A" w14:textId="77777777" w:rsidR="00DC4939" w:rsidRPr="00DC4939" w:rsidRDefault="00DC4939" w:rsidP="00DC4939">
                  <w:pPr>
                    <w:jc w:val="both"/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Cs/>
                      <w:sz w:val="20"/>
                      <w:szCs w:val="20"/>
                    </w:rPr>
                    <w:t>Wartość netto:</w:t>
                  </w:r>
                </w:p>
                <w:p w14:paraId="18690184" w14:textId="77777777" w:rsidR="00DC4939" w:rsidRPr="00DC4939" w:rsidRDefault="00DC4939" w:rsidP="00DC4939">
                  <w:pPr>
                    <w:jc w:val="both"/>
                    <w:rPr>
                      <w:rFonts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</w:tcPr>
                <w:p w14:paraId="0F6BF009" w14:textId="77777777" w:rsidR="00DC4939" w:rsidRPr="00DC4939" w:rsidRDefault="00DC4939" w:rsidP="00DC4939">
                  <w:pPr>
                    <w:jc w:val="both"/>
                    <w:rPr>
                      <w:rFonts w:cs="Calibri"/>
                      <w:bCs/>
                      <w:sz w:val="20"/>
                      <w:szCs w:val="20"/>
                    </w:rPr>
                  </w:pPr>
                  <w:r w:rsidRPr="00DC4939">
                    <w:rPr>
                      <w:rFonts w:cs="Calibri"/>
                      <w:bCs/>
                      <w:sz w:val="20"/>
                      <w:szCs w:val="20"/>
                    </w:rPr>
                    <w:t>Wartość brutto:</w:t>
                  </w:r>
                </w:p>
                <w:p w14:paraId="3AE43CE5" w14:textId="77777777" w:rsidR="00DC4939" w:rsidRPr="00DC4939" w:rsidRDefault="00DC4939" w:rsidP="00DC4939">
                  <w:pPr>
                    <w:jc w:val="both"/>
                    <w:rPr>
                      <w:rFonts w:cs="Calibri"/>
                      <w:bCs/>
                      <w:sz w:val="20"/>
                      <w:szCs w:val="20"/>
                    </w:rPr>
                  </w:pPr>
                </w:p>
              </w:tc>
            </w:tr>
            <w:bookmarkEnd w:id="0"/>
          </w:tbl>
          <w:p w14:paraId="57357EA3" w14:textId="77777777" w:rsidR="00DC4939" w:rsidRPr="00DC4939" w:rsidRDefault="00DC4939" w:rsidP="00DC4939">
            <w:pPr>
              <w:rPr>
                <w:sz w:val="10"/>
                <w:szCs w:val="10"/>
              </w:rPr>
            </w:pPr>
          </w:p>
        </w:tc>
      </w:tr>
    </w:tbl>
    <w:p w14:paraId="4AE11A35" w14:textId="77777777" w:rsidR="00912957" w:rsidRDefault="00912957" w:rsidP="00AA6232">
      <w:pPr>
        <w:pStyle w:val="Textbody"/>
        <w:jc w:val="center"/>
      </w:pPr>
    </w:p>
    <w:p w14:paraId="24309F31" w14:textId="77777777" w:rsidR="00210C3D" w:rsidRDefault="00210C3D" w:rsidP="00DC4939">
      <w:pPr>
        <w:pStyle w:val="Akapitzlist"/>
        <w:suppressAutoHyphens/>
        <w:spacing w:before="0" w:after="160" w:line="259" w:lineRule="auto"/>
        <w:ind w:left="284"/>
        <w:jc w:val="both"/>
        <w:rPr>
          <w:rFonts w:cs="Calibri"/>
        </w:rPr>
      </w:pPr>
      <w:r>
        <w:rPr>
          <w:rFonts w:cs="Calibri"/>
        </w:rPr>
        <w:t>Oferujemy zrealizowanie przedmiotu zamówienia o następującej specyfikacji: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7F0C61" w14:paraId="42356BB0" w14:textId="77777777" w:rsidTr="00376A72">
        <w:trPr>
          <w:trHeight w:val="2647"/>
        </w:trPr>
        <w:tc>
          <w:tcPr>
            <w:tcW w:w="9634" w:type="dxa"/>
            <w:shd w:val="clear" w:color="auto" w:fill="DEEAF6" w:themeFill="accent1" w:themeFillTint="33"/>
            <w:vAlign w:val="center"/>
          </w:tcPr>
          <w:p w14:paraId="2490D3DF" w14:textId="77777777" w:rsidR="007F0C61" w:rsidRDefault="007F0C61" w:rsidP="00AC5C0B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Specyfikacja  dostaw zgodnie z  Opisem Przedmiotu Zamówienia</w:t>
            </w:r>
          </w:p>
          <w:p w14:paraId="6499FE02" w14:textId="02B279E8" w:rsidR="007F0C61" w:rsidRPr="0035541A" w:rsidRDefault="007F0C61">
            <w:pPr>
              <w:spacing w:after="0"/>
              <w:jc w:val="center"/>
              <w:rPr>
                <w:rFonts w:cs="Calibri"/>
              </w:rPr>
            </w:pPr>
            <w:r w:rsidRPr="0035541A">
              <w:rPr>
                <w:rFonts w:cs="Calibri"/>
                <w:b/>
                <w:bCs/>
                <w:i/>
                <w:iCs/>
              </w:rPr>
              <w:t>Dane w tabeli wypełnia Wykonawca</w:t>
            </w:r>
          </w:p>
          <w:p w14:paraId="61818E1A" w14:textId="2CBD85BF" w:rsidR="007F0C61" w:rsidRDefault="007F0C61" w:rsidP="00976A1D">
            <w:pPr>
              <w:spacing w:after="0"/>
              <w:rPr>
                <w:rFonts w:cs="Calibri"/>
              </w:rPr>
            </w:pPr>
          </w:p>
        </w:tc>
      </w:tr>
      <w:tr w:rsidR="00912957" w14:paraId="0C601581" w14:textId="77777777" w:rsidTr="00962764">
        <w:trPr>
          <w:trHeight w:val="338"/>
        </w:trPr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6711C87" w14:textId="317B4CD3" w:rsidR="00912957" w:rsidRDefault="00912957" w:rsidP="003755CE">
            <w:pPr>
              <w:pStyle w:val="Akapitzlist"/>
              <w:spacing w:after="0"/>
              <w:ind w:left="0" w:right="227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1. </w:t>
            </w:r>
            <w:r w:rsidRPr="00912957">
              <w:rPr>
                <w:rFonts w:ascii="Arial" w:hAnsi="Arial"/>
                <w:b/>
                <w:sz w:val="20"/>
                <w:szCs w:val="20"/>
              </w:rPr>
              <w:t>Dostawa i instalacja urządzenia UTM</w:t>
            </w:r>
          </w:p>
        </w:tc>
      </w:tr>
      <w:tr w:rsidR="007F0C61" w14:paraId="3FC8859D" w14:textId="77777777" w:rsidTr="000C2F95">
        <w:tc>
          <w:tcPr>
            <w:tcW w:w="9634" w:type="dxa"/>
            <w:tcBorders>
              <w:top w:val="nil"/>
            </w:tcBorders>
            <w:vAlign w:val="center"/>
          </w:tcPr>
          <w:p w14:paraId="155E7507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Nazwa urządzenia:</w:t>
            </w:r>
          </w:p>
          <w:p w14:paraId="63BC3C26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475C56E5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Model/Typ</w:t>
            </w:r>
          </w:p>
          <w:p w14:paraId="3C7E67E8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bookmarkStart w:id="1" w:name="_Hlk215214776"/>
            <w:r>
              <w:rPr>
                <w:rFonts w:cs="Calibri"/>
              </w:rPr>
              <w:t>Czas gwarancji/wsparcia technicznego:(podać ilość miesięcy)</w:t>
            </w:r>
          </w:p>
          <w:bookmarkEnd w:id="1"/>
          <w:p w14:paraId="70672377" w14:textId="7DC0C44E" w:rsidR="007F0C61" w:rsidRDefault="007F0C61" w:rsidP="0086165A">
            <w:pPr>
              <w:spacing w:before="0" w:after="0" w:line="240" w:lineRule="auto"/>
              <w:jc w:val="both"/>
              <w:rPr>
                <w:rFonts w:cs="Calibri"/>
              </w:rPr>
            </w:pPr>
          </w:p>
        </w:tc>
      </w:tr>
      <w:tr w:rsidR="00912957" w14:paraId="0A2B2F52" w14:textId="77777777" w:rsidTr="00962764"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8C21EFA" w14:textId="2AA0BEE3" w:rsidR="00912957" w:rsidRDefault="00912957" w:rsidP="003F5CE5">
            <w:pPr>
              <w:spacing w:after="0"/>
              <w:rPr>
                <w:rFonts w:cs="Calibri"/>
              </w:rPr>
            </w:pPr>
            <w:r w:rsidRPr="00912957">
              <w:rPr>
                <w:rFonts w:asciiTheme="minorHAnsi" w:hAnsiTheme="minorHAnsi" w:cstheme="minorHAnsi"/>
                <w:b/>
              </w:rPr>
              <w:t>2. Dostawa i instalacja urządzeń infrastruktury IT</w:t>
            </w:r>
          </w:p>
        </w:tc>
      </w:tr>
      <w:tr w:rsidR="007F0C61" w14:paraId="01CDA109" w14:textId="77777777" w:rsidTr="007238CC">
        <w:tc>
          <w:tcPr>
            <w:tcW w:w="9634" w:type="dxa"/>
            <w:tcBorders>
              <w:top w:val="nil"/>
            </w:tcBorders>
            <w:vAlign w:val="center"/>
          </w:tcPr>
          <w:p w14:paraId="30801B7D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912957">
              <w:rPr>
                <w:rFonts w:ascii="Calibri Light" w:hAnsi="Calibri Light" w:cs="Calibri Light"/>
                <w:b/>
                <w:color w:val="000000"/>
              </w:rPr>
              <w:t>Pozycja 1 ZARZĄDZALNY PRZEŁĄCZNIK SIECIOWY 24 PORTY (12 FO, 12 UTP) (2 sztuki</w:t>
            </w:r>
            <w:r w:rsidRPr="00901F36">
              <w:rPr>
                <w:rFonts w:ascii="Calibri Light" w:hAnsi="Calibri Light" w:cs="Calibri Light"/>
                <w:color w:val="000000"/>
              </w:rPr>
              <w:t>):</w:t>
            </w:r>
          </w:p>
          <w:p w14:paraId="3DAB6274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72ECC006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7F8F95BF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4270AC0F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cs="Calibri"/>
              </w:rPr>
              <w:t>Czas gwarancji:(podać ilość miesięcy)</w:t>
            </w:r>
          </w:p>
          <w:p w14:paraId="77859609" w14:textId="77777777" w:rsidR="007F0C61" w:rsidRPr="00912957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b/>
                <w:color w:val="000000"/>
              </w:rPr>
            </w:pPr>
            <w:r w:rsidRPr="00912957">
              <w:rPr>
                <w:rFonts w:ascii="Calibri Light" w:hAnsi="Calibri Light" w:cs="Calibri Light"/>
                <w:b/>
                <w:color w:val="000000"/>
              </w:rPr>
              <w:t>Pozycja 2 ZARZĄDZALNY PRZEŁĄCZNIK SIECIOWY 48 PORTÓW ( 48 UTP) (3 sztuki):</w:t>
            </w:r>
          </w:p>
          <w:p w14:paraId="5AD9C843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6FE488E1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2D641813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73FC5FF3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cs="Calibri"/>
              </w:rPr>
              <w:t>Czas gwarancji:(podać ilość miesięcy)</w:t>
            </w:r>
          </w:p>
          <w:p w14:paraId="33F9DF52" w14:textId="73C7E367" w:rsidR="007F0C61" w:rsidRPr="00912957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b/>
                <w:color w:val="000000"/>
              </w:rPr>
            </w:pPr>
            <w:r w:rsidRPr="00912957">
              <w:rPr>
                <w:rFonts w:ascii="Calibri Light" w:hAnsi="Calibri Light" w:cs="Calibri Light"/>
                <w:b/>
                <w:color w:val="000000"/>
              </w:rPr>
              <w:t>Pozycja 3 ZARZĄDZALNY PRZEŁĄCZNIK SIECIOWY 24 PORTY (24 UTP) (2 sztuki):</w:t>
            </w:r>
          </w:p>
          <w:p w14:paraId="13F911F3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553263DA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092D9477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34A54CC8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cs="Calibri"/>
              </w:rPr>
              <w:t>Czas gwarancji:(podać ilość miesięcy)</w:t>
            </w:r>
          </w:p>
          <w:p w14:paraId="447F6D4C" w14:textId="77777777" w:rsidR="007F0C61" w:rsidRPr="00912957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b/>
                <w:color w:val="000000"/>
              </w:rPr>
            </w:pPr>
            <w:r w:rsidRPr="00912957">
              <w:rPr>
                <w:rFonts w:ascii="Calibri Light" w:hAnsi="Calibri Light" w:cs="Calibri Light"/>
                <w:b/>
                <w:color w:val="000000"/>
              </w:rPr>
              <w:t>Pozycja 4 Serwer do klastra (2 sztuki):</w:t>
            </w:r>
          </w:p>
          <w:p w14:paraId="6790D1E0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39D07357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0CE598D7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5F25277A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Procesor:</w:t>
            </w:r>
          </w:p>
          <w:p w14:paraId="2F685614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cs="Calibri"/>
              </w:rPr>
              <w:t>Czas gwarancji:(podać ilość miesięcy)</w:t>
            </w:r>
          </w:p>
          <w:p w14:paraId="50BB002D" w14:textId="77777777" w:rsidR="007F0C61" w:rsidRPr="00912957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b/>
                <w:color w:val="000000"/>
              </w:rPr>
            </w:pPr>
            <w:r w:rsidRPr="00912957">
              <w:rPr>
                <w:rFonts w:ascii="Calibri Light" w:hAnsi="Calibri Light" w:cs="Calibri Light"/>
                <w:b/>
                <w:color w:val="000000"/>
              </w:rPr>
              <w:t>Pozycja 5</w:t>
            </w:r>
            <w:r w:rsidRPr="00912957">
              <w:rPr>
                <w:b/>
              </w:rPr>
              <w:t xml:space="preserve"> </w:t>
            </w:r>
            <w:r w:rsidRPr="00912957">
              <w:rPr>
                <w:rFonts w:ascii="Calibri Light" w:hAnsi="Calibri Light" w:cs="Calibri Light"/>
                <w:b/>
                <w:color w:val="000000"/>
              </w:rPr>
              <w:t>MACIERZ NAS (1 sztuka):</w:t>
            </w:r>
          </w:p>
          <w:p w14:paraId="3102A00E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4CC30D88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71EAE914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5BFC99D4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Procesor:</w:t>
            </w:r>
          </w:p>
          <w:p w14:paraId="173FB348" w14:textId="6F963B8B" w:rsidR="007F0C61" w:rsidRDefault="007F0C61" w:rsidP="0086165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Czas gwarancji:(podać ilość miesięcy)</w:t>
            </w:r>
          </w:p>
        </w:tc>
      </w:tr>
      <w:tr w:rsidR="00912957" w14:paraId="3A50369E" w14:textId="77777777" w:rsidTr="00962764"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C3A0EA2" w14:textId="35D00DF5" w:rsidR="00912957" w:rsidRDefault="00912957" w:rsidP="00912957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3. </w:t>
            </w:r>
            <w:r w:rsidR="00995C3C">
              <w:rPr>
                <w:rFonts w:cs="Calibri"/>
                <w:b/>
                <w:bCs/>
                <w:sz w:val="22"/>
                <w:szCs w:val="22"/>
              </w:rPr>
              <w:t>Rozbudowa Generatora Prądu o autostart i SZR (System Załączania Rezerwy)</w:t>
            </w:r>
          </w:p>
        </w:tc>
      </w:tr>
      <w:tr w:rsidR="007F0C61" w14:paraId="010F44DC" w14:textId="77777777" w:rsidTr="00A12C19">
        <w:tc>
          <w:tcPr>
            <w:tcW w:w="9634" w:type="dxa"/>
            <w:tcBorders>
              <w:top w:val="nil"/>
            </w:tcBorders>
            <w:vAlign w:val="center"/>
          </w:tcPr>
          <w:p w14:paraId="769480E4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 xml:space="preserve">Nazwa </w:t>
            </w:r>
            <w:r>
              <w:rPr>
                <w:rFonts w:ascii="Calibri Light" w:hAnsi="Calibri Light" w:cs="Calibri Light"/>
                <w:color w:val="000000"/>
              </w:rPr>
              <w:t>urządzenia</w:t>
            </w:r>
            <w:r w:rsidRPr="00860BDF">
              <w:rPr>
                <w:rFonts w:ascii="Calibri Light" w:hAnsi="Calibri Light" w:cs="Calibri Light"/>
                <w:color w:val="000000"/>
              </w:rPr>
              <w:t>:</w:t>
            </w:r>
          </w:p>
          <w:p w14:paraId="3A21A077" w14:textId="77777777" w:rsidR="007F0C61" w:rsidRPr="00860BDF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3715D5F7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 w:rsidRPr="00860BDF"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2BF8C0F5" w14:textId="71774498" w:rsidR="007F0C61" w:rsidRDefault="007F0C61" w:rsidP="0086165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cs="Calibri"/>
              </w:rPr>
            </w:pPr>
            <w:r>
              <w:rPr>
                <w:rFonts w:ascii="Calibri Light" w:hAnsi="Calibri Light" w:cs="Calibri Light"/>
                <w:color w:val="000000"/>
              </w:rPr>
              <w:t>Gwarancja</w:t>
            </w:r>
            <w:r>
              <w:rPr>
                <w:rFonts w:cs="Calibri"/>
              </w:rPr>
              <w:t>:(podać ilość miesięcy)</w:t>
            </w:r>
          </w:p>
        </w:tc>
      </w:tr>
      <w:tr w:rsidR="00912957" w14:paraId="04F87AD8" w14:textId="77777777" w:rsidTr="00962764"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6B04FF7" w14:textId="6FBABDFF" w:rsidR="00912957" w:rsidRDefault="00912957" w:rsidP="00912957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4. </w:t>
            </w:r>
            <w:r w:rsidRPr="002F6D15">
              <w:rPr>
                <w:rFonts w:ascii="Calibri Light" w:hAnsi="Calibri Light" w:cs="Calibri Light"/>
                <w:b/>
                <w:bCs/>
              </w:rPr>
              <w:t xml:space="preserve">Dostawa i wdrożenie rozwiązania SIEM „Security Information and </w:t>
            </w:r>
            <w:r>
              <w:rPr>
                <w:rFonts w:ascii="Calibri Light" w:hAnsi="Calibri Light" w:cs="Calibri Light"/>
                <w:b/>
                <w:bCs/>
              </w:rPr>
              <w:t xml:space="preserve">Event Management” z </w:t>
            </w:r>
            <w:r w:rsidRPr="002F6D15">
              <w:rPr>
                <w:rFonts w:ascii="Calibri Light" w:hAnsi="Calibri Light" w:cs="Calibri Light"/>
                <w:b/>
                <w:bCs/>
              </w:rPr>
              <w:t>modułami współpracującymi EDR, NDR, GRC</w:t>
            </w:r>
          </w:p>
        </w:tc>
      </w:tr>
      <w:tr w:rsidR="007F0C61" w14:paraId="63DD43A6" w14:textId="77777777" w:rsidTr="00996D01">
        <w:tc>
          <w:tcPr>
            <w:tcW w:w="9634" w:type="dxa"/>
            <w:tcBorders>
              <w:top w:val="nil"/>
            </w:tcBorders>
            <w:vAlign w:val="center"/>
          </w:tcPr>
          <w:p w14:paraId="7E42DCCE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Nazwa oprogramowania:</w:t>
            </w:r>
          </w:p>
          <w:p w14:paraId="661DC425" w14:textId="77777777" w:rsidR="007F0C61" w:rsidRDefault="007F0C61" w:rsidP="0091295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before="0" w:after="0" w:line="240" w:lineRule="auto"/>
              <w:jc w:val="both"/>
              <w:textAlignment w:val="baseline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Producent:</w:t>
            </w:r>
          </w:p>
          <w:p w14:paraId="1EFA9C48" w14:textId="77777777" w:rsidR="007F0C61" w:rsidRDefault="007F0C61" w:rsidP="00912957">
            <w:pPr>
              <w:spacing w:before="0" w:after="0" w:line="240" w:lineRule="auto"/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Model/Typ:</w:t>
            </w:r>
          </w:p>
          <w:p w14:paraId="0AE3E538" w14:textId="078F7A3A" w:rsidR="007F0C61" w:rsidRDefault="007F0C61" w:rsidP="0086165A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Czas gwarancji:(podać ilość miesięcy)</w:t>
            </w:r>
          </w:p>
        </w:tc>
      </w:tr>
      <w:tr w:rsidR="00912957" w14:paraId="23E819B6" w14:textId="77777777" w:rsidTr="00ED648E">
        <w:trPr>
          <w:trHeight w:val="1620"/>
        </w:trPr>
        <w:tc>
          <w:tcPr>
            <w:tcW w:w="96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C4F9A" w14:textId="77777777" w:rsidR="00912957" w:rsidRPr="002F6D15" w:rsidRDefault="00912957" w:rsidP="002F6D15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cs="Calibri"/>
                <w:b/>
              </w:rPr>
              <w:t xml:space="preserve">5. </w:t>
            </w:r>
            <w:r w:rsidRPr="002F6D15">
              <w:rPr>
                <w:rFonts w:ascii="Calibri Light" w:hAnsi="Calibri Light" w:cs="Calibri Light"/>
                <w:b/>
                <w:bCs/>
              </w:rPr>
              <w:t>Dostawa licencji oprogramowania antywirusowego:</w:t>
            </w:r>
          </w:p>
          <w:p w14:paraId="66212EB3" w14:textId="77777777" w:rsidR="00912957" w:rsidRDefault="00912957" w:rsidP="00CB0C1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90 użytkowników</w:t>
            </w:r>
          </w:p>
          <w:p w14:paraId="5309394D" w14:textId="22096F28" w:rsidR="00912957" w:rsidRPr="00912957" w:rsidRDefault="00912957" w:rsidP="00CB0C1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912957">
              <w:rPr>
                <w:rFonts w:ascii="Calibri Light" w:hAnsi="Calibri Light" w:cs="Calibri Light"/>
                <w:b/>
                <w:bCs/>
              </w:rPr>
              <w:t>Subskrypcja – 1 rok</w:t>
            </w:r>
          </w:p>
        </w:tc>
      </w:tr>
      <w:tr w:rsidR="007F0C61" w14:paraId="1FDE8EE0" w14:textId="5BC9E0DE" w:rsidTr="00852ED1">
        <w:tc>
          <w:tcPr>
            <w:tcW w:w="96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8EB738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Nazwa oprogramowania:</w:t>
            </w:r>
          </w:p>
          <w:p w14:paraId="5417AC85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Producent:</w:t>
            </w:r>
          </w:p>
          <w:p w14:paraId="2B42479B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Model/Typ</w:t>
            </w:r>
          </w:p>
          <w:p w14:paraId="28C1BE41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</w:t>
            </w:r>
            <w:r>
              <w:rPr>
                <w:rFonts w:cs="Calibri"/>
              </w:rPr>
              <w:t>:(podać ilość miesięcy)</w:t>
            </w:r>
          </w:p>
          <w:p w14:paraId="186639B6" w14:textId="77777777" w:rsidR="007F0C61" w:rsidRDefault="007F0C61" w:rsidP="00912957">
            <w:pPr>
              <w:spacing w:before="0" w:after="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t>Okres wsparcia technicznego producenta</w:t>
            </w:r>
            <w:r>
              <w:rPr>
                <w:rFonts w:cs="Calibri"/>
              </w:rPr>
              <w:t>:(podać ilość miesięcy)</w:t>
            </w:r>
          </w:p>
          <w:p w14:paraId="6AC48561" w14:textId="77777777" w:rsidR="007F0C61" w:rsidRDefault="007F0C61" w:rsidP="00AC5C0B">
            <w:pPr>
              <w:spacing w:before="0" w:after="0" w:line="240" w:lineRule="auto"/>
              <w:jc w:val="center"/>
              <w:rPr>
                <w:rFonts w:cs="Calibri"/>
              </w:rPr>
            </w:pPr>
          </w:p>
        </w:tc>
      </w:tr>
      <w:tr w:rsidR="00ED648E" w14:paraId="4C9CA4CF" w14:textId="77777777" w:rsidTr="00935206"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0DB4893" w14:textId="77777777" w:rsidR="00ED648E" w:rsidRPr="002F6D15" w:rsidRDefault="00ED648E" w:rsidP="002F6D15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cs="Calibri"/>
                <w:b/>
              </w:rPr>
              <w:t xml:space="preserve">6. </w:t>
            </w:r>
            <w:r w:rsidRPr="002F6D15">
              <w:rPr>
                <w:rFonts w:ascii="Calibri Light" w:hAnsi="Calibri Light" w:cs="Calibri Light"/>
                <w:b/>
                <w:bCs/>
              </w:rPr>
              <w:t>Dostawa i instalacja oprogramowania do zapobiegania utracie danych (DLP)</w:t>
            </w:r>
          </w:p>
          <w:p w14:paraId="5DAEB64B" w14:textId="77777777" w:rsidR="00AE0484" w:rsidRDefault="00ED648E" w:rsidP="00F54C7D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70 licencji</w:t>
            </w:r>
          </w:p>
          <w:p w14:paraId="285E818C" w14:textId="52C7FFD7" w:rsidR="00ED648E" w:rsidRPr="00AE0484" w:rsidRDefault="00ED648E" w:rsidP="00F54C7D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AE0484">
              <w:rPr>
                <w:rFonts w:ascii="Calibri Light" w:hAnsi="Calibri Light" w:cs="Calibri Light"/>
                <w:b/>
                <w:bCs/>
              </w:rPr>
              <w:t xml:space="preserve">Subskrypcja - </w:t>
            </w:r>
            <w:r w:rsidR="00F54C7D" w:rsidRPr="00AE0484">
              <w:rPr>
                <w:rFonts w:ascii="Calibri Light" w:hAnsi="Calibri Light" w:cs="Calibri Light"/>
                <w:b/>
                <w:bCs/>
              </w:rPr>
              <w:t>1</w:t>
            </w:r>
            <w:r w:rsidRPr="00AE0484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F54C7D" w:rsidRPr="00AE0484">
              <w:rPr>
                <w:rFonts w:ascii="Calibri Light" w:hAnsi="Calibri Light" w:cs="Calibri Light"/>
                <w:b/>
                <w:bCs/>
              </w:rPr>
              <w:t>rok</w:t>
            </w:r>
            <w:r w:rsidRPr="00AE0484">
              <w:rPr>
                <w:rFonts w:ascii="Calibri Light" w:hAnsi="Calibri Light" w:cs="Calibri Light"/>
                <w:b/>
                <w:bCs/>
              </w:rPr>
              <w:t>:</w:t>
            </w:r>
          </w:p>
        </w:tc>
      </w:tr>
      <w:tr w:rsidR="007F0C61" w14:paraId="6353A938" w14:textId="77777777" w:rsidTr="003876D1">
        <w:tc>
          <w:tcPr>
            <w:tcW w:w="9634" w:type="dxa"/>
            <w:tcBorders>
              <w:top w:val="nil"/>
            </w:tcBorders>
            <w:vAlign w:val="center"/>
          </w:tcPr>
          <w:p w14:paraId="0B281A14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Nazwa oprogramowania:</w:t>
            </w:r>
          </w:p>
          <w:p w14:paraId="1C7D3587" w14:textId="77777777" w:rsidR="007F0C61" w:rsidRDefault="007F0C61" w:rsidP="00995C3C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0A7B41BB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Model/Typ</w:t>
            </w:r>
          </w:p>
          <w:p w14:paraId="35955390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</w:t>
            </w:r>
            <w:r>
              <w:rPr>
                <w:rFonts w:cs="Calibri"/>
              </w:rPr>
              <w:t>:(podać ilość miesięcy)</w:t>
            </w:r>
          </w:p>
          <w:p w14:paraId="284B1439" w14:textId="2650B20D" w:rsidR="007F0C61" w:rsidRDefault="007F0C61" w:rsidP="0086165A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Okres wsparcia technicznego producenta</w:t>
            </w:r>
            <w:r>
              <w:rPr>
                <w:rFonts w:cs="Calibri"/>
              </w:rPr>
              <w:t>:(podać ilość miesięcy)</w:t>
            </w:r>
          </w:p>
        </w:tc>
      </w:tr>
      <w:tr w:rsidR="00912957" w14:paraId="72E0F7CF" w14:textId="275AEDF1" w:rsidTr="00962764">
        <w:trPr>
          <w:trHeight w:val="338"/>
        </w:trPr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F6BAB77" w14:textId="77777777" w:rsidR="00912957" w:rsidRPr="002F6D15" w:rsidRDefault="00912957" w:rsidP="002F6D15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cs="Calibri"/>
                <w:b/>
              </w:rPr>
              <w:t xml:space="preserve">7. </w:t>
            </w:r>
            <w:r w:rsidRPr="002F6D15">
              <w:rPr>
                <w:rFonts w:ascii="Calibri Light" w:hAnsi="Calibri Light" w:cs="Calibri Light"/>
                <w:b/>
                <w:bCs/>
              </w:rPr>
              <w:t>Dostawa licencji oprogramowania kopii zapasowych z usługą instalacji i wdrożenia backupu:</w:t>
            </w:r>
          </w:p>
          <w:p w14:paraId="409DD4E3" w14:textId="78CD2F47" w:rsidR="00912957" w:rsidRPr="002F6D15" w:rsidRDefault="003F5CE5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53</w:t>
            </w:r>
            <w:r w:rsidR="00912957" w:rsidRPr="002F6D15">
              <w:rPr>
                <w:rFonts w:ascii="Calibri Light" w:hAnsi="Calibri Light" w:cs="Calibri Light"/>
                <w:b/>
                <w:bCs/>
              </w:rPr>
              <w:t xml:space="preserve"> stanowisk PC </w:t>
            </w:r>
            <w:bookmarkStart w:id="2" w:name="_GoBack"/>
            <w:bookmarkEnd w:id="2"/>
          </w:p>
          <w:p w14:paraId="01FCEE72" w14:textId="77777777" w:rsidR="00912957" w:rsidRPr="002F6D15" w:rsidRDefault="00912957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3 serwery fizyczne</w:t>
            </w:r>
          </w:p>
          <w:p w14:paraId="5F54470E" w14:textId="77777777" w:rsidR="00912957" w:rsidRPr="002F6D15" w:rsidRDefault="00912957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8 serwerów wirtualnych</w:t>
            </w:r>
          </w:p>
          <w:p w14:paraId="3F36D468" w14:textId="47F871EE" w:rsidR="00912957" w:rsidRPr="002F6D15" w:rsidRDefault="00912957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 xml:space="preserve">Subskrypcja  – </w:t>
            </w:r>
            <w:r w:rsidR="00AE0484">
              <w:rPr>
                <w:rFonts w:ascii="Calibri Light" w:hAnsi="Calibri Light" w:cs="Calibri Light"/>
                <w:b/>
                <w:bCs/>
              </w:rPr>
              <w:t>1 rok</w:t>
            </w:r>
          </w:p>
          <w:p w14:paraId="1B8FB35F" w14:textId="2F51937A" w:rsidR="00912957" w:rsidRDefault="00912957" w:rsidP="002F6D15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0C61" w14:paraId="4E247879" w14:textId="77777777" w:rsidTr="00163606">
        <w:trPr>
          <w:trHeight w:val="1443"/>
        </w:trPr>
        <w:tc>
          <w:tcPr>
            <w:tcW w:w="9634" w:type="dxa"/>
            <w:tcBorders>
              <w:top w:val="nil"/>
            </w:tcBorders>
            <w:vAlign w:val="center"/>
          </w:tcPr>
          <w:p w14:paraId="45959824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Nazwa Producenta:</w:t>
            </w:r>
          </w:p>
          <w:p w14:paraId="16FA83E2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23A230AC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Model/Typ:</w:t>
            </w:r>
          </w:p>
          <w:p w14:paraId="2031F979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Czas obowiązywania licencji</w:t>
            </w:r>
            <w:r>
              <w:rPr>
                <w:rFonts w:cs="Calibri"/>
              </w:rPr>
              <w:t>:(podać ilość miesięcy)</w:t>
            </w:r>
          </w:p>
          <w:p w14:paraId="5DBD9C5D" w14:textId="00CB724C" w:rsidR="007F0C61" w:rsidRDefault="007F0C61" w:rsidP="0086165A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Okres subskrypcji</w:t>
            </w:r>
            <w:r>
              <w:rPr>
                <w:rFonts w:cs="Calibri"/>
              </w:rPr>
              <w:t>:(podać ilość miesięcy)</w:t>
            </w:r>
          </w:p>
        </w:tc>
      </w:tr>
      <w:tr w:rsidR="00912957" w14:paraId="0DDD9FB3" w14:textId="77777777" w:rsidTr="00962764">
        <w:tc>
          <w:tcPr>
            <w:tcW w:w="963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A472D0C" w14:textId="77777777" w:rsidR="00912957" w:rsidRPr="002F6D15" w:rsidRDefault="00912957" w:rsidP="002F6D15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8. Dostawa i instalacja Systemu Zarządzania Stacjami Roboczymi:</w:t>
            </w:r>
          </w:p>
          <w:p w14:paraId="3797F622" w14:textId="6D8414E0" w:rsidR="00912957" w:rsidRPr="002F6D15" w:rsidRDefault="00912957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>5</w:t>
            </w:r>
            <w:r w:rsidR="00377971">
              <w:rPr>
                <w:rFonts w:ascii="Calibri Light" w:hAnsi="Calibri Light" w:cs="Calibri Light"/>
                <w:b/>
                <w:bCs/>
              </w:rPr>
              <w:t>3</w:t>
            </w:r>
            <w:r w:rsidRPr="002F6D15">
              <w:rPr>
                <w:rFonts w:ascii="Calibri Light" w:hAnsi="Calibri Light" w:cs="Calibri Light"/>
                <w:b/>
                <w:bCs/>
              </w:rPr>
              <w:t xml:space="preserve"> stanowisk PC </w:t>
            </w:r>
          </w:p>
          <w:p w14:paraId="34431DDE" w14:textId="1A831760" w:rsidR="00912957" w:rsidRPr="00912957" w:rsidRDefault="00912957" w:rsidP="00CB0C16">
            <w:pPr>
              <w:pStyle w:val="Akapitzlist"/>
              <w:numPr>
                <w:ilvl w:val="0"/>
                <w:numId w:val="6"/>
              </w:numPr>
              <w:spacing w:before="0" w:after="0" w:line="240" w:lineRule="auto"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  <w:r w:rsidRPr="002F6D15">
              <w:rPr>
                <w:rFonts w:ascii="Calibri Light" w:hAnsi="Calibri Light" w:cs="Calibri Light"/>
                <w:b/>
                <w:bCs/>
              </w:rPr>
              <w:t xml:space="preserve">Wsparcie producenta  – </w:t>
            </w:r>
            <w:r w:rsidR="00AE0484">
              <w:rPr>
                <w:rFonts w:ascii="Calibri Light" w:hAnsi="Calibri Light" w:cs="Calibri Light"/>
                <w:b/>
                <w:bCs/>
              </w:rPr>
              <w:t>1</w:t>
            </w:r>
            <w:r w:rsidRPr="002F6D15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AE0484">
              <w:rPr>
                <w:rFonts w:ascii="Calibri Light" w:hAnsi="Calibri Light" w:cs="Calibri Light"/>
                <w:b/>
                <w:bCs/>
              </w:rPr>
              <w:t>rok</w:t>
            </w:r>
          </w:p>
        </w:tc>
      </w:tr>
      <w:tr w:rsidR="007F0C61" w14:paraId="576193F4" w14:textId="77777777" w:rsidTr="007D7DE0">
        <w:tc>
          <w:tcPr>
            <w:tcW w:w="9634" w:type="dxa"/>
            <w:tcBorders>
              <w:top w:val="nil"/>
            </w:tcBorders>
            <w:vAlign w:val="center"/>
          </w:tcPr>
          <w:p w14:paraId="3B7E4F4D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Nazwa oprogramowania:</w:t>
            </w:r>
          </w:p>
          <w:p w14:paraId="77B50114" w14:textId="77777777" w:rsidR="007F0C61" w:rsidRDefault="007F0C61" w:rsidP="00DC4939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Producent:</w:t>
            </w:r>
          </w:p>
          <w:p w14:paraId="75F760BC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Model/Typ</w:t>
            </w:r>
          </w:p>
          <w:p w14:paraId="2E4711E5" w14:textId="77777777" w:rsidR="007F0C61" w:rsidRDefault="007F0C61" w:rsidP="00912957">
            <w:pPr>
              <w:spacing w:before="0" w:after="0" w:line="240" w:lineRule="auto"/>
              <w:jc w:val="both"/>
              <w:rPr>
                <w:rFonts w:cs="Calibri"/>
              </w:rPr>
            </w:pPr>
            <w:bookmarkStart w:id="3" w:name="_Hlk215214834"/>
            <w:r>
              <w:rPr>
                <w:rFonts w:cs="Calibri"/>
                <w:bCs/>
              </w:rPr>
              <w:t>Czas obowiązywania licencji</w:t>
            </w:r>
            <w:r>
              <w:rPr>
                <w:rFonts w:cs="Calibri"/>
              </w:rPr>
              <w:t>:(podać ilość miesięcy)</w:t>
            </w:r>
          </w:p>
          <w:p w14:paraId="782C5263" w14:textId="37312C7B" w:rsidR="007F0C61" w:rsidRDefault="007F0C61" w:rsidP="0086165A">
            <w:pPr>
              <w:spacing w:before="0"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Okres wsparcia technicznego producenta</w:t>
            </w:r>
            <w:r>
              <w:rPr>
                <w:rFonts w:cs="Calibri"/>
              </w:rPr>
              <w:t>:(</w:t>
            </w:r>
            <w:bookmarkEnd w:id="3"/>
            <w:r>
              <w:rPr>
                <w:rFonts w:cs="Calibri"/>
              </w:rPr>
              <w:t>podać ilość miesięcy)</w:t>
            </w:r>
          </w:p>
        </w:tc>
      </w:tr>
    </w:tbl>
    <w:p w14:paraId="0FFD384F" w14:textId="6BB3FC34" w:rsidR="00210C3D" w:rsidRDefault="00210C3D" w:rsidP="00AC5C0B">
      <w:pPr>
        <w:spacing w:after="0"/>
        <w:rPr>
          <w:rFonts w:cs="Calibri"/>
          <w:sz w:val="18"/>
          <w:szCs w:val="18"/>
        </w:rPr>
      </w:pPr>
      <w:r>
        <w:rPr>
          <w:rFonts w:cs="Calibri"/>
          <w:sz w:val="20"/>
          <w:szCs w:val="20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C4939" w:rsidRPr="00DC4939" w14:paraId="2C87BC14" w14:textId="77777777" w:rsidTr="00976A1D">
        <w:trPr>
          <w:trHeight w:val="217"/>
          <w:jc w:val="center"/>
        </w:trPr>
        <w:tc>
          <w:tcPr>
            <w:tcW w:w="9671" w:type="dxa"/>
          </w:tcPr>
          <w:p w14:paraId="33AEFD94" w14:textId="77777777" w:rsidR="00DC4939" w:rsidRPr="00DC4939" w:rsidRDefault="00DC4939" w:rsidP="00DC4939">
            <w:pPr>
              <w:spacing w:before="0" w:after="0" w:line="240" w:lineRule="auto"/>
              <w:jc w:val="both"/>
              <w:rPr>
                <w:rFonts w:ascii="Cambria" w:eastAsia="Calibri" w:hAnsi="Cambria" w:cs="Arial"/>
                <w:b/>
                <w:iCs/>
                <w:sz w:val="28"/>
                <w:szCs w:val="28"/>
              </w:rPr>
            </w:pPr>
            <w:r w:rsidRPr="00DC4939">
              <w:rPr>
                <w:rFonts w:ascii="Cambria" w:eastAsia="Calibri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B42EC2F" w14:textId="77777777" w:rsidR="00DC4939" w:rsidRPr="00DC4939" w:rsidRDefault="00DC4939" w:rsidP="00DC4939">
            <w:pPr>
              <w:spacing w:before="0" w:after="0" w:line="240" w:lineRule="auto"/>
              <w:jc w:val="both"/>
              <w:rPr>
                <w:rFonts w:ascii="Cambria" w:eastAsia="Calibri" w:hAnsi="Cambria" w:cs="Arial"/>
                <w:b/>
                <w:iCs/>
                <w:sz w:val="10"/>
                <w:szCs w:val="10"/>
              </w:rPr>
            </w:pPr>
          </w:p>
          <w:p w14:paraId="316BA39D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 xml:space="preserve">Oświadczam/y, że powyższa cena zawierają wszystkie koszty, jakie ponosi Zamawiający </w:t>
            </w:r>
            <w:r w:rsidRPr="00DC4939">
              <w:rPr>
                <w:rFonts w:ascii="Cambria" w:eastAsia="Calibri" w:hAnsi="Cambria" w:cs="Arial"/>
                <w:iCs/>
              </w:rPr>
              <w:br/>
              <w:t>w przypadku wyboru niniejszej oferty na zasadach wynikających z umowy.</w:t>
            </w:r>
          </w:p>
          <w:p w14:paraId="09707E07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9F8AAA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</w:rPr>
              <w:t xml:space="preserve">Oświadczam/y, że uważam/y się za związanych niniejszą ofertą przez okres wskazany </w:t>
            </w:r>
            <w:r w:rsidRPr="00DC4939">
              <w:rPr>
                <w:rFonts w:ascii="Cambria" w:eastAsia="Calibri" w:hAnsi="Cambria" w:cs="Arial"/>
              </w:rPr>
              <w:br/>
              <w:t xml:space="preserve">w SWZ. </w:t>
            </w:r>
          </w:p>
          <w:p w14:paraId="72977778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36" w:hanging="336"/>
              <w:contextualSpacing/>
              <w:jc w:val="both"/>
              <w:rPr>
                <w:rFonts w:ascii="Cambria" w:eastAsia="Calibri" w:hAnsi="Cambria" w:cs="Arial"/>
              </w:rPr>
            </w:pPr>
            <w:r w:rsidRPr="00DC4939">
              <w:rPr>
                <w:rFonts w:ascii="Cambria" w:eastAsia="Calibri" w:hAnsi="Cambria" w:cs="Arial"/>
              </w:rPr>
              <w:t>Oświadczam/y, że zrealizuję/</w:t>
            </w:r>
            <w:proofErr w:type="spellStart"/>
            <w:r w:rsidRPr="00DC4939">
              <w:rPr>
                <w:rFonts w:ascii="Cambria" w:eastAsia="Calibri" w:hAnsi="Cambria" w:cs="Arial"/>
              </w:rPr>
              <w:t>emy</w:t>
            </w:r>
            <w:proofErr w:type="spellEnd"/>
            <w:r w:rsidRPr="00DC4939">
              <w:rPr>
                <w:rFonts w:ascii="Cambria" w:eastAsia="Calibri" w:hAnsi="Cambria" w:cs="Arial"/>
              </w:rPr>
              <w:t xml:space="preserve"> zamówienie zgodnie z SWZ i Projektem umowy.</w:t>
            </w:r>
          </w:p>
          <w:p w14:paraId="37CF1D06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23" w:hanging="323"/>
              <w:jc w:val="both"/>
              <w:rPr>
                <w:rFonts w:ascii="Cambria" w:eastAsia="Calibri" w:hAnsi="Cambria" w:cs="Arial"/>
              </w:rPr>
            </w:pPr>
            <w:r w:rsidRPr="00DC4939">
              <w:rPr>
                <w:rFonts w:ascii="Cambria" w:eastAsia="Calibri" w:hAnsi="Cambria" w:cs="Arial"/>
              </w:rPr>
              <w:t>Oświadczam/y, że akceptuję/</w:t>
            </w:r>
            <w:proofErr w:type="spellStart"/>
            <w:r w:rsidRPr="00DC4939">
              <w:rPr>
                <w:rFonts w:ascii="Cambria" w:eastAsia="Calibri" w:hAnsi="Cambria" w:cs="Arial"/>
              </w:rPr>
              <w:t>emy</w:t>
            </w:r>
            <w:proofErr w:type="spellEnd"/>
            <w:r w:rsidRPr="00DC4939">
              <w:rPr>
                <w:rFonts w:ascii="Cambria" w:eastAsia="Calibri" w:hAnsi="Cambria" w:cs="Arial"/>
              </w:rPr>
              <w:t xml:space="preserve"> Regulamin Platformy e-Zamówienia dostępny na stronie </w:t>
            </w:r>
            <w:hyperlink r:id="rId13" w:anchor="regulamin-serwisu" w:history="1">
              <w:r w:rsidRPr="00DC4939">
                <w:rPr>
                  <w:rFonts w:ascii="Cambria" w:eastAsia="Calibri" w:hAnsi="Cambria" w:cs="Arial"/>
                  <w:color w:val="0432FF"/>
                  <w:u w:val="single"/>
                </w:rPr>
                <w:t>https://ezamowienia.gov.pl/pl/regulamin/#regulamin-serwisu</w:t>
              </w:r>
            </w:hyperlink>
            <w:r w:rsidRPr="00DC4939">
              <w:rPr>
                <w:rFonts w:ascii="Cambria" w:eastAsia="Calibri" w:hAnsi="Cambria" w:cs="Arial"/>
              </w:rPr>
              <w:t xml:space="preserve"> zawierający wiążące Wykonawcę informacje związane z korzystaniem z Platformy e-Zamówienia </w:t>
            </w:r>
            <w:r w:rsidRPr="00DC4939">
              <w:rPr>
                <w:rFonts w:ascii="MS Mincho" w:eastAsia="MS Mincho" w:hAnsi="MS Mincho" w:cs="MS Mincho" w:hint="eastAsia"/>
              </w:rPr>
              <w:t> </w:t>
            </w:r>
            <w:r w:rsidRPr="00DC4939">
              <w:rPr>
                <w:rFonts w:ascii="MS Mincho" w:eastAsia="MS Mincho" w:hAnsi="MS Mincho" w:cs="MS Mincho"/>
              </w:rPr>
              <w:br/>
            </w:r>
            <w:r w:rsidRPr="00DC4939">
              <w:rPr>
                <w:rFonts w:ascii="Cambria" w:eastAsia="Calibri" w:hAnsi="Cambria" w:cs="Arial"/>
              </w:rPr>
              <w:t>w szczególności opis sposobu składania/zmiany/wycofania oferty w niniejszym postępowaniu.</w:t>
            </w:r>
          </w:p>
          <w:p w14:paraId="1F992E59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0" w:after="0" w:line="276" w:lineRule="auto"/>
              <w:ind w:left="323" w:hanging="323"/>
              <w:jc w:val="both"/>
              <w:rPr>
                <w:rFonts w:ascii="Cambria" w:eastAsia="Calibri" w:hAnsi="Cambria" w:cs="Arial"/>
              </w:rPr>
            </w:pPr>
            <w:r w:rsidRPr="00DC4939">
              <w:rPr>
                <w:rFonts w:ascii="Cambria" w:eastAsia="Calibri" w:hAnsi="Cambria" w:cs="Arial"/>
              </w:rPr>
              <w:t xml:space="preserve">Wadium zostało wniesione w formie </w:t>
            </w:r>
            <w:r w:rsidRPr="00DC4939">
              <w:rPr>
                <w:rFonts w:ascii="Cambria" w:eastAsia="Calibri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5293C487" w14:textId="77777777" w:rsidR="00DC4939" w:rsidRPr="00DC4939" w:rsidRDefault="00DC4939" w:rsidP="00DC4939">
            <w:pPr>
              <w:suppressAutoHyphens/>
              <w:spacing w:before="0" w:after="0" w:line="240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09E751BA" w14:textId="77777777" w:rsidR="00DC4939" w:rsidRPr="00DC4939" w:rsidRDefault="00DC4939" w:rsidP="00DC4939">
            <w:pPr>
              <w:suppressAutoHyphens/>
              <w:spacing w:before="0" w:after="0" w:line="240" w:lineRule="auto"/>
              <w:ind w:left="357"/>
              <w:jc w:val="center"/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</w:pPr>
            <w:r w:rsidRPr="00DC4939">
              <w:rPr>
                <w:rFonts w:ascii="Cambria" w:eastAsia="Calibri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A370884" w14:textId="77777777" w:rsidR="00DC4939" w:rsidRPr="00DC4939" w:rsidRDefault="00DC4939" w:rsidP="00CB0C16">
            <w:pPr>
              <w:numPr>
                <w:ilvl w:val="0"/>
                <w:numId w:val="10"/>
              </w:numPr>
              <w:spacing w:before="120" w:after="0" w:line="276" w:lineRule="auto"/>
              <w:ind w:left="312" w:hanging="312"/>
              <w:jc w:val="both"/>
              <w:rPr>
                <w:rFonts w:ascii="Cambria" w:eastAsia="Calibri" w:hAnsi="Cambria" w:cs="Arial"/>
              </w:rPr>
            </w:pPr>
            <w:r w:rsidRPr="00DC4939">
              <w:rPr>
                <w:rFonts w:ascii="Cambria" w:eastAsia="Calibri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4E6F6A" w14:textId="77777777" w:rsidR="00DC4939" w:rsidRPr="00DC4939" w:rsidRDefault="00DC4939" w:rsidP="00DC4939">
            <w:pPr>
              <w:spacing w:before="0" w:after="0" w:line="276" w:lineRule="auto"/>
              <w:ind w:left="425" w:hanging="53"/>
              <w:jc w:val="both"/>
              <w:rPr>
                <w:rFonts w:ascii="Cambria" w:eastAsia="Calibri" w:hAnsi="Cambria" w:cs="Arial"/>
                <w:i/>
              </w:rPr>
            </w:pPr>
            <w:r w:rsidRPr="00DC4939">
              <w:rPr>
                <w:rFonts w:ascii="Cambria" w:eastAsia="Calibri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8152FF0" w14:textId="77777777" w:rsidR="00DC4939" w:rsidRPr="00DC4939" w:rsidRDefault="00DC4939" w:rsidP="00CB0C16">
            <w:pPr>
              <w:numPr>
                <w:ilvl w:val="0"/>
                <w:numId w:val="10"/>
              </w:numPr>
              <w:suppressAutoHyphens/>
              <w:autoSpaceDN w:val="0"/>
              <w:spacing w:before="0"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/>
                <w:b/>
                <w:color w:val="000000"/>
                <w:lang w:eastAsia="pl-PL"/>
              </w:rPr>
            </w:pPr>
            <w:r w:rsidRPr="00DC4939">
              <w:rPr>
                <w:rFonts w:ascii="Cambria" w:eastAsia="Calibri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0FDD02E6" w14:textId="77777777" w:rsidR="00DC4939" w:rsidRPr="00DC4939" w:rsidRDefault="00DC4939" w:rsidP="00CB0C16">
            <w:pPr>
              <w:numPr>
                <w:ilvl w:val="0"/>
                <w:numId w:val="10"/>
              </w:numPr>
              <w:suppressAutoHyphens/>
              <w:autoSpaceDN w:val="0"/>
              <w:spacing w:before="0"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/>
                <w:b/>
                <w:color w:val="000000"/>
                <w:lang w:eastAsia="pl-PL"/>
              </w:rPr>
            </w:pPr>
            <w:r w:rsidRPr="00DC4939">
              <w:rPr>
                <w:rFonts w:ascii="Cambria" w:eastAsia="Calibri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CC4FCEF" w14:textId="77777777" w:rsidR="00DC4939" w:rsidRPr="00DC4939" w:rsidRDefault="00DC4939" w:rsidP="00CB0C16">
            <w:pPr>
              <w:numPr>
                <w:ilvl w:val="0"/>
                <w:numId w:val="10"/>
              </w:numPr>
              <w:suppressAutoHyphens/>
              <w:spacing w:before="120" w:after="0" w:line="276" w:lineRule="auto"/>
              <w:ind w:left="343" w:hanging="343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>Składając niniejszą ofertę, zgodnie z art. 225 ust. 1 ustawy Pzp informuję, że wybór oferty</w:t>
            </w:r>
            <w:r w:rsidRPr="00DC4939">
              <w:rPr>
                <w:rFonts w:ascii="Cambria" w:eastAsia="Calibri" w:hAnsi="Cambria" w:cs="Arial"/>
                <w:iCs/>
                <w:vertAlign w:val="superscript"/>
              </w:rPr>
              <w:footnoteReference w:id="2"/>
            </w:r>
            <w:r w:rsidRPr="00DC4939">
              <w:rPr>
                <w:rFonts w:ascii="Cambria" w:eastAsia="Calibri" w:hAnsi="Cambria" w:cs="Arial"/>
                <w:iCs/>
              </w:rPr>
              <w:t>:</w:t>
            </w:r>
          </w:p>
          <w:p w14:paraId="1C282C53" w14:textId="77777777" w:rsidR="00DC4939" w:rsidRPr="00DC4939" w:rsidRDefault="00DC4939" w:rsidP="00CB0C16">
            <w:pPr>
              <w:numPr>
                <w:ilvl w:val="0"/>
                <w:numId w:val="9"/>
              </w:numPr>
              <w:tabs>
                <w:tab w:val="left" w:pos="744"/>
              </w:tabs>
              <w:suppressAutoHyphens/>
              <w:spacing w:before="0" w:after="0" w:line="276" w:lineRule="auto"/>
              <w:ind w:left="602" w:hanging="142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939">
              <w:rPr>
                <w:rFonts w:ascii="Cambria" w:eastAsia="Calibri" w:hAnsi="Cambria" w:cs="Arial"/>
                <w:b/>
                <w:bCs/>
              </w:rPr>
              <w:instrText xml:space="preserve"> FORMCHECKBOX </w:instrText>
            </w:r>
            <w:r w:rsidR="00246F7B">
              <w:rPr>
                <w:rFonts w:ascii="Cambria" w:eastAsia="Calibri" w:hAnsi="Cambria" w:cs="Arial"/>
                <w:b/>
                <w:bCs/>
              </w:rPr>
            </w:r>
            <w:r w:rsidR="00246F7B">
              <w:rPr>
                <w:rFonts w:ascii="Cambria" w:eastAsia="Calibri" w:hAnsi="Cambria" w:cs="Arial"/>
                <w:b/>
                <w:bCs/>
              </w:rPr>
              <w:fldChar w:fldCharType="separate"/>
            </w:r>
            <w:r w:rsidRPr="00DC4939">
              <w:rPr>
                <w:rFonts w:ascii="Cambria" w:eastAsia="Calibri" w:hAnsi="Cambria" w:cs="Arial"/>
                <w:b/>
                <w:bCs/>
              </w:rPr>
              <w:fldChar w:fldCharType="end"/>
            </w:r>
            <w:r w:rsidRPr="00DC4939">
              <w:rPr>
                <w:rFonts w:ascii="Cambria" w:eastAsia="Calibri" w:hAnsi="Cambria" w:cs="Arial"/>
                <w:b/>
                <w:bCs/>
              </w:rPr>
              <w:t xml:space="preserve"> </w:t>
            </w:r>
            <w:r w:rsidRPr="00DC4939">
              <w:rPr>
                <w:rFonts w:ascii="Cambria" w:eastAsia="Calibri" w:hAnsi="Cambria" w:cs="Arial"/>
                <w:b/>
                <w:iCs/>
              </w:rPr>
              <w:t xml:space="preserve">nie będzie </w:t>
            </w:r>
            <w:r w:rsidRPr="00DC4939">
              <w:rPr>
                <w:rFonts w:ascii="Cambria" w:eastAsia="Calibri" w:hAnsi="Cambria" w:cs="Arial"/>
                <w:b/>
                <w:bCs/>
                <w:iCs/>
              </w:rPr>
              <w:t>prowadzić</w:t>
            </w:r>
            <w:r w:rsidRPr="00DC4939">
              <w:rPr>
                <w:rFonts w:ascii="Cambria" w:eastAsia="Calibri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C393B47" w14:textId="77777777" w:rsidR="00DC4939" w:rsidRPr="00DC4939" w:rsidRDefault="00DC4939" w:rsidP="00DC4939">
            <w:pPr>
              <w:tabs>
                <w:tab w:val="left" w:pos="744"/>
              </w:tabs>
              <w:suppressAutoHyphens/>
              <w:spacing w:before="0" w:after="0" w:line="276" w:lineRule="auto"/>
              <w:ind w:left="602" w:hanging="142"/>
              <w:jc w:val="both"/>
              <w:rPr>
                <w:rFonts w:ascii="Cambria" w:eastAsia="Calibri" w:hAnsi="Cambria" w:cs="Arial"/>
                <w:iCs/>
                <w:sz w:val="16"/>
                <w:szCs w:val="16"/>
              </w:rPr>
            </w:pPr>
          </w:p>
          <w:p w14:paraId="4AA3E570" w14:textId="77777777" w:rsidR="00DC4939" w:rsidRPr="00DC4939" w:rsidRDefault="00DC4939" w:rsidP="00CB0C16">
            <w:pPr>
              <w:numPr>
                <w:ilvl w:val="0"/>
                <w:numId w:val="9"/>
              </w:numPr>
              <w:tabs>
                <w:tab w:val="left" w:pos="744"/>
              </w:tabs>
              <w:suppressAutoHyphens/>
              <w:spacing w:before="0" w:after="0" w:line="276" w:lineRule="auto"/>
              <w:ind w:left="602" w:hanging="142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939">
              <w:rPr>
                <w:rFonts w:ascii="Cambria" w:eastAsia="Calibri" w:hAnsi="Cambria" w:cs="Arial"/>
                <w:b/>
                <w:bCs/>
              </w:rPr>
              <w:instrText xml:space="preserve"> FORMCHECKBOX </w:instrText>
            </w:r>
            <w:r w:rsidR="00246F7B">
              <w:rPr>
                <w:rFonts w:ascii="Cambria" w:eastAsia="Calibri" w:hAnsi="Cambria" w:cs="Arial"/>
                <w:b/>
                <w:bCs/>
              </w:rPr>
            </w:r>
            <w:r w:rsidR="00246F7B">
              <w:rPr>
                <w:rFonts w:ascii="Cambria" w:eastAsia="Calibri" w:hAnsi="Cambria" w:cs="Arial"/>
                <w:b/>
                <w:bCs/>
              </w:rPr>
              <w:fldChar w:fldCharType="separate"/>
            </w:r>
            <w:r w:rsidRPr="00DC4939">
              <w:rPr>
                <w:rFonts w:ascii="Cambria" w:eastAsia="Calibri" w:hAnsi="Cambria" w:cs="Arial"/>
                <w:b/>
                <w:bCs/>
              </w:rPr>
              <w:fldChar w:fldCharType="end"/>
            </w:r>
            <w:r w:rsidRPr="00DC4939">
              <w:rPr>
                <w:rFonts w:ascii="Cambria" w:eastAsia="Calibri" w:hAnsi="Cambria" w:cs="Arial"/>
                <w:b/>
                <w:bCs/>
              </w:rPr>
              <w:t xml:space="preserve"> </w:t>
            </w:r>
            <w:r w:rsidRPr="00DC4939">
              <w:rPr>
                <w:rFonts w:ascii="Cambria" w:eastAsia="Calibri" w:hAnsi="Cambria" w:cs="Arial"/>
                <w:b/>
                <w:iCs/>
              </w:rPr>
              <w:t xml:space="preserve">będzie </w:t>
            </w:r>
            <w:r w:rsidRPr="00DC4939">
              <w:rPr>
                <w:rFonts w:ascii="Cambria" w:eastAsia="Calibri" w:hAnsi="Cambria" w:cs="Arial"/>
                <w:b/>
                <w:bCs/>
                <w:iCs/>
              </w:rPr>
              <w:t>prowadzić</w:t>
            </w:r>
            <w:r w:rsidRPr="00DC4939">
              <w:rPr>
                <w:rFonts w:ascii="Cambria" w:eastAsia="Calibri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CA5E0F1" w14:textId="77777777" w:rsidR="00DC4939" w:rsidRPr="00DC4939" w:rsidRDefault="00DC4939" w:rsidP="00DC4939">
            <w:pPr>
              <w:spacing w:before="0" w:after="0" w:line="276" w:lineRule="auto"/>
              <w:ind w:left="743"/>
              <w:contextualSpacing/>
              <w:jc w:val="both"/>
              <w:rPr>
                <w:rFonts w:ascii="Cambria" w:hAnsi="Cambria" w:cs="Tahoma"/>
                <w:bCs/>
                <w:sz w:val="22"/>
                <w:szCs w:val="22"/>
                <w:lang w:eastAsia="pl-PL"/>
              </w:rPr>
            </w:pPr>
            <w:r w:rsidRPr="00DC4939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B33C91" w14:textId="77777777" w:rsidR="00DC4939" w:rsidRPr="00DC4939" w:rsidRDefault="00DC4939" w:rsidP="00DC4939">
            <w:pPr>
              <w:tabs>
                <w:tab w:val="left" w:pos="885"/>
              </w:tabs>
              <w:spacing w:before="0" w:after="0" w:line="276" w:lineRule="auto"/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C4939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DC4939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4127574D" w14:textId="77777777" w:rsidR="00DC4939" w:rsidRPr="00DC4939" w:rsidRDefault="00DC4939" w:rsidP="00DC4939">
            <w:pPr>
              <w:tabs>
                <w:tab w:val="num" w:pos="426"/>
              </w:tabs>
              <w:spacing w:before="0" w:after="0"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C4939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DC4939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DC4939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1D4CE989" w14:textId="77777777" w:rsidR="00DC4939" w:rsidRPr="00DC4939" w:rsidRDefault="00DC4939" w:rsidP="00DC4939">
            <w:pPr>
              <w:suppressAutoHyphens/>
              <w:autoSpaceDN w:val="0"/>
              <w:spacing w:before="0" w:after="0" w:line="276" w:lineRule="auto"/>
              <w:ind w:left="312" w:hanging="10"/>
              <w:jc w:val="both"/>
              <w:textAlignment w:val="baseline"/>
              <w:rPr>
                <w:rFonts w:ascii="Cambria" w:eastAsia="Calibri" w:hAnsi="Cambria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2AA7E7F7" w14:textId="77777777" w:rsidR="00DC4939" w:rsidRPr="00DC4939" w:rsidRDefault="00DC4939" w:rsidP="00CB0C16">
            <w:pPr>
              <w:numPr>
                <w:ilvl w:val="0"/>
                <w:numId w:val="10"/>
              </w:numPr>
              <w:suppressAutoHyphens/>
              <w:autoSpaceDN w:val="0"/>
              <w:spacing w:before="0" w:after="0" w:line="276" w:lineRule="auto"/>
              <w:ind w:left="460" w:hanging="460"/>
              <w:jc w:val="both"/>
              <w:textAlignment w:val="baseline"/>
              <w:rPr>
                <w:rFonts w:ascii="Cambria" w:eastAsia="Calibri" w:hAnsi="Cambria"/>
                <w:b/>
                <w:color w:val="000000"/>
                <w:lang w:eastAsia="pl-PL"/>
              </w:rPr>
            </w:pPr>
            <w:r w:rsidRPr="00DC4939">
              <w:rPr>
                <w:rFonts w:ascii="Cambria" w:eastAsia="Calibri" w:hAnsi="Cambria" w:cs="Arial"/>
                <w:b/>
                <w:color w:val="000000"/>
                <w:lang w:eastAsia="pl-PL"/>
              </w:rPr>
              <w:t>Oświadczam, że wypełniłem obowiązki informacyjne przewidziane w art. 13 lub art. 14 RODO</w:t>
            </w:r>
            <w:r w:rsidRPr="00DC4939">
              <w:rPr>
                <w:rFonts w:ascii="Cambria" w:eastAsia="Calibri" w:hAnsi="Cambria" w:cs="Arial"/>
                <w:b/>
                <w:color w:val="000000"/>
                <w:vertAlign w:val="superscript"/>
                <w:lang w:eastAsia="pl-PL"/>
              </w:rPr>
              <w:footnoteReference w:id="3"/>
            </w:r>
            <w:r w:rsidRPr="00DC4939">
              <w:rPr>
                <w:rFonts w:ascii="Cambria" w:eastAsia="Calibri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67AB53E" w14:textId="77777777" w:rsidR="00DC4939" w:rsidRPr="00DC4939" w:rsidRDefault="00DC4939" w:rsidP="00DC4939">
            <w:pPr>
              <w:spacing w:before="0" w:after="0" w:line="276" w:lineRule="auto"/>
              <w:ind w:left="426"/>
              <w:jc w:val="both"/>
              <w:rPr>
                <w:rFonts w:ascii="Cambria" w:eastAsia="Calibri" w:hAnsi="Cambria" w:cs="Arial"/>
                <w:i/>
                <w:iCs/>
                <w:color w:val="000000"/>
                <w:sz w:val="10"/>
                <w:szCs w:val="10"/>
                <w:lang w:eastAsia="pl-PL"/>
              </w:rPr>
            </w:pPr>
            <w:r w:rsidRPr="00DC4939">
              <w:rPr>
                <w:rFonts w:ascii="Cambria" w:eastAsia="Calibri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DC4939">
              <w:rPr>
                <w:rFonts w:ascii="Cambria" w:eastAsia="Calibri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DC4939">
              <w:rPr>
                <w:rFonts w:ascii="Cambria" w:eastAsia="Calibri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DC4939">
              <w:rPr>
                <w:rFonts w:ascii="Cambria" w:eastAsia="Calibri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C4939" w:rsidRPr="00DC4939" w14:paraId="02E50F18" w14:textId="77777777" w:rsidTr="00976A1D">
        <w:trPr>
          <w:trHeight w:val="71"/>
          <w:jc w:val="center"/>
        </w:trPr>
        <w:tc>
          <w:tcPr>
            <w:tcW w:w="9671" w:type="dxa"/>
          </w:tcPr>
          <w:p w14:paraId="6E4719B7" w14:textId="77777777" w:rsidR="00DC4939" w:rsidRPr="00DC4939" w:rsidRDefault="00DC4939" w:rsidP="00DC4939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8"/>
                <w:szCs w:val="28"/>
              </w:rPr>
            </w:pPr>
            <w:r w:rsidRPr="00DC4939">
              <w:rPr>
                <w:rFonts w:ascii="Cambria" w:eastAsia="Calibri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38B26224" w14:textId="77777777" w:rsidR="00DC4939" w:rsidRPr="00DC4939" w:rsidRDefault="00DC4939" w:rsidP="00CB0C16">
            <w:pPr>
              <w:numPr>
                <w:ilvl w:val="0"/>
                <w:numId w:val="8"/>
              </w:numPr>
              <w:suppressAutoHyphens/>
              <w:spacing w:before="0" w:after="0" w:line="276" w:lineRule="auto"/>
              <w:ind w:left="357" w:hanging="357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6BBED8" w14:textId="77777777" w:rsidR="00DC4939" w:rsidRPr="00DC4939" w:rsidRDefault="00DC4939" w:rsidP="00CB0C16">
            <w:pPr>
              <w:numPr>
                <w:ilvl w:val="0"/>
                <w:numId w:val="8"/>
              </w:numPr>
              <w:suppressAutoHyphens/>
              <w:spacing w:before="0"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C4939">
              <w:rPr>
                <w:rFonts w:ascii="Cambria" w:eastAsia="Calibri" w:hAnsi="Cambria" w:cs="Arial"/>
                <w:iCs/>
                <w:color w:val="000000"/>
              </w:rPr>
              <w:t xml:space="preserve">i na warunkach określonych w SWZ </w:t>
            </w:r>
            <w:r w:rsidRPr="00DC4939">
              <w:rPr>
                <w:rFonts w:ascii="Cambria" w:eastAsia="Calibri" w:hAnsi="Cambria" w:cs="Arial"/>
                <w:iCs/>
                <w:color w:val="000000"/>
              </w:rPr>
              <w:br/>
              <w:t>i Projekcie umowy.</w:t>
            </w:r>
          </w:p>
          <w:p w14:paraId="76852E0C" w14:textId="77777777" w:rsidR="00DC4939" w:rsidRPr="00DC4939" w:rsidRDefault="00DC4939" w:rsidP="00CB0C16">
            <w:pPr>
              <w:numPr>
                <w:ilvl w:val="0"/>
                <w:numId w:val="8"/>
              </w:numPr>
              <w:suppressAutoHyphens/>
              <w:spacing w:before="0"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6E446A6F" w14:textId="77777777" w:rsidR="00DC4939" w:rsidRPr="00DC4939" w:rsidRDefault="00DC4939" w:rsidP="00DC4939">
            <w:pPr>
              <w:suppressAutoHyphens/>
              <w:spacing w:before="0" w:after="0" w:line="276" w:lineRule="auto"/>
              <w:ind w:left="357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51B409B4" w14:textId="77777777" w:rsidR="00DC4939" w:rsidRPr="00DC4939" w:rsidRDefault="00DC4939" w:rsidP="00DC4939">
            <w:pPr>
              <w:suppressAutoHyphens/>
              <w:spacing w:before="0"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</w:tc>
      </w:tr>
      <w:tr w:rsidR="00DC4939" w:rsidRPr="00DC4939" w14:paraId="5246F161" w14:textId="77777777" w:rsidTr="00976A1D">
        <w:trPr>
          <w:trHeight w:val="1670"/>
          <w:jc w:val="center"/>
        </w:trPr>
        <w:tc>
          <w:tcPr>
            <w:tcW w:w="9671" w:type="dxa"/>
          </w:tcPr>
          <w:p w14:paraId="2880B0E3" w14:textId="77777777" w:rsidR="00DC4939" w:rsidRPr="00DC4939" w:rsidRDefault="00DC4939" w:rsidP="00DC4939">
            <w:pPr>
              <w:spacing w:before="120" w:after="0" w:line="300" w:lineRule="auto"/>
              <w:rPr>
                <w:rFonts w:ascii="Cambria" w:eastAsia="Calibri" w:hAnsi="Cambria" w:cs="Arial"/>
                <w:b/>
                <w:iCs/>
                <w:sz w:val="28"/>
                <w:szCs w:val="28"/>
              </w:rPr>
            </w:pPr>
            <w:r w:rsidRPr="00DC4939">
              <w:rPr>
                <w:rFonts w:ascii="Cambria" w:eastAsia="Calibri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6C0EAB8A" w14:textId="67B2187F" w:rsidR="00DC4939" w:rsidRPr="00DC4939" w:rsidRDefault="00DC4939" w:rsidP="00DC4939">
            <w:pPr>
              <w:spacing w:before="0" w:after="0"/>
              <w:rPr>
                <w:rFonts w:ascii="Cambria" w:eastAsia="Calibri" w:hAnsi="Cambria" w:cs="Arial"/>
                <w:iCs/>
                <w:sz w:val="13"/>
                <w:szCs w:val="13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8E021" wp14:editId="4C83647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0795" r="698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0836883E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09D7AB06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sz w:val="10"/>
                <w:szCs w:val="10"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mikroproprzesiębiorstwem,</w:t>
            </w:r>
          </w:p>
          <w:p w14:paraId="31C8A939" w14:textId="4FD9A0C8" w:rsidR="00DC4939" w:rsidRPr="00DC4939" w:rsidRDefault="00DC4939" w:rsidP="00DC4939">
            <w:pPr>
              <w:spacing w:before="0" w:after="0"/>
              <w:rPr>
                <w:rFonts w:ascii="Cambria" w:eastAsia="Calibri" w:hAnsi="Cambria" w:cs="Arial"/>
                <w:iCs/>
                <w:sz w:val="13"/>
                <w:szCs w:val="13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BB29CE" wp14:editId="710E622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6985" r="6985" b="1333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060A75E6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7A10B157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małym przedsiębiorstwem,</w:t>
            </w:r>
          </w:p>
          <w:p w14:paraId="6D705B4D" w14:textId="765424A7" w:rsidR="00DC4939" w:rsidRPr="00DC4939" w:rsidRDefault="00DC4939" w:rsidP="00DC4939">
            <w:pPr>
              <w:spacing w:before="0" w:after="0"/>
              <w:rPr>
                <w:rFonts w:ascii="Cambria" w:eastAsia="Calibri" w:hAnsi="Cambria" w:cs="Arial"/>
                <w:iCs/>
                <w:sz w:val="13"/>
                <w:szCs w:val="13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3F992D" wp14:editId="172B61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7620" r="6985" b="1270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20DFEB87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0A6B8D31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średnim przedsiębiorstwem,</w:t>
            </w:r>
          </w:p>
          <w:p w14:paraId="5B1439C9" w14:textId="4A34550C" w:rsidR="00DC4939" w:rsidRPr="00DC4939" w:rsidRDefault="00DC4939" w:rsidP="00DC4939">
            <w:pPr>
              <w:spacing w:before="0" w:after="0"/>
              <w:ind w:firstLine="457"/>
              <w:rPr>
                <w:rFonts w:eastAsia="Calibri"/>
                <w:noProof/>
                <w:sz w:val="10"/>
                <w:szCs w:val="10"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E44F47" wp14:editId="05C74F2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1430" r="6350" b="889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4F3675F1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C484kZJAIAADw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</w:p>
          <w:p w14:paraId="31F9BB92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sz w:val="10"/>
                <w:szCs w:val="10"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jednoosobową działalnością gospodarczą,</w:t>
            </w:r>
          </w:p>
          <w:p w14:paraId="549DAAED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</w:rPr>
            </w:pPr>
          </w:p>
          <w:p w14:paraId="3FB32C9A" w14:textId="1943D509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C2416B" wp14:editId="0C57A43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2700" r="6985" b="76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2A7B0707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IdjlzAlAgAAPA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osobą fizyczną nieprowadzącą działalności gospodarczej,</w:t>
            </w:r>
          </w:p>
          <w:p w14:paraId="57C2D601" w14:textId="77777777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sz w:val="10"/>
                <w:szCs w:val="10"/>
                <w:lang w:eastAsia="pl-PL"/>
              </w:rPr>
            </w:pPr>
          </w:p>
          <w:p w14:paraId="6898B7D5" w14:textId="44326552" w:rsidR="00DC4939" w:rsidRPr="00DC4939" w:rsidRDefault="00DC4939" w:rsidP="00DC4939">
            <w:pPr>
              <w:spacing w:before="0" w:after="0"/>
              <w:ind w:firstLine="457"/>
              <w:rPr>
                <w:rFonts w:ascii="Cambria" w:eastAsia="Calibri" w:hAnsi="Cambria"/>
                <w:noProof/>
                <w:sz w:val="10"/>
                <w:szCs w:val="10"/>
                <w:lang w:eastAsia="pl-PL"/>
              </w:rPr>
            </w:pPr>
            <w:r w:rsidRPr="00DC4939">
              <w:rPr>
                <w:rFonts w:eastAsia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546B8F" wp14:editId="7F037F2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1430" r="6985" b="889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21A671F0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DC4939">
              <w:rPr>
                <w:rFonts w:eastAsia="Calibri"/>
                <w:noProof/>
                <w:lang w:eastAsia="pl-PL"/>
              </w:rPr>
              <w:t xml:space="preserve">       </w:t>
            </w:r>
            <w:r w:rsidRPr="00DC4939">
              <w:rPr>
                <w:rFonts w:ascii="Cambria" w:eastAsia="Calibri" w:hAnsi="Cambria"/>
                <w:noProof/>
                <w:lang w:eastAsia="pl-PL"/>
              </w:rPr>
              <w:t>inny rodzaj działalności.</w:t>
            </w:r>
          </w:p>
          <w:p w14:paraId="45D14D8E" w14:textId="77777777" w:rsidR="00DC4939" w:rsidRPr="00DC4939" w:rsidRDefault="00DC4939" w:rsidP="00DC4939">
            <w:pPr>
              <w:suppressAutoHyphens/>
              <w:autoSpaceDN w:val="0"/>
              <w:spacing w:before="0" w:after="0" w:line="276" w:lineRule="auto"/>
              <w:ind w:left="318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DC4939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09991F00" w14:textId="77777777" w:rsidR="00DC4939" w:rsidRPr="00DC4939" w:rsidRDefault="00DC4939" w:rsidP="00DC4939">
            <w:pPr>
              <w:spacing w:before="0" w:after="0"/>
              <w:rPr>
                <w:rFonts w:ascii="Cambria" w:eastAsia="Calibri" w:hAnsi="Cambria" w:cs="Arial"/>
                <w:b/>
                <w:iCs/>
                <w:sz w:val="10"/>
                <w:szCs w:val="10"/>
              </w:rPr>
            </w:pPr>
          </w:p>
        </w:tc>
      </w:tr>
      <w:tr w:rsidR="00DC4939" w:rsidRPr="00DC4939" w14:paraId="0E13468E" w14:textId="77777777" w:rsidTr="00976A1D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6A700CA" w14:textId="77777777" w:rsidR="00DC4939" w:rsidRPr="00DC4939" w:rsidRDefault="00DC4939" w:rsidP="00DC4939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sz w:val="28"/>
                <w:szCs w:val="28"/>
              </w:rPr>
            </w:pPr>
            <w:r w:rsidRPr="00DC4939">
              <w:rPr>
                <w:rFonts w:ascii="Cambria" w:eastAsia="Calibri" w:hAnsi="Cambria" w:cs="Arial"/>
                <w:b/>
                <w:iCs/>
                <w:sz w:val="28"/>
                <w:szCs w:val="28"/>
              </w:rPr>
              <w:t>G. SPIS TREŚCI.</w:t>
            </w:r>
          </w:p>
          <w:p w14:paraId="4FD60419" w14:textId="77777777" w:rsidR="00DC4939" w:rsidRPr="00DC4939" w:rsidRDefault="00DC4939" w:rsidP="00DC4939">
            <w:pPr>
              <w:spacing w:before="0" w:after="0" w:line="300" w:lineRule="auto"/>
              <w:jc w:val="both"/>
              <w:rPr>
                <w:rFonts w:ascii="Cambria" w:eastAsia="Calibri" w:hAnsi="Cambria" w:cs="Arial"/>
                <w:iCs/>
                <w:u w:val="single"/>
              </w:rPr>
            </w:pPr>
            <w:r w:rsidRPr="00DC4939">
              <w:rPr>
                <w:rFonts w:ascii="Cambria" w:eastAsia="Calibri" w:hAnsi="Cambria" w:cs="Arial"/>
                <w:iCs/>
                <w:u w:val="single"/>
              </w:rPr>
              <w:t>Integralną część oferty stanowią następujące dokumenty:</w:t>
            </w:r>
          </w:p>
          <w:p w14:paraId="60680E31" w14:textId="77777777" w:rsidR="00DC4939" w:rsidRPr="00DC4939" w:rsidRDefault="00DC4939" w:rsidP="00DC4939">
            <w:pPr>
              <w:spacing w:before="0" w:after="0" w:line="300" w:lineRule="auto"/>
              <w:jc w:val="both"/>
              <w:rPr>
                <w:rFonts w:ascii="Cambria" w:eastAsia="Calibri" w:hAnsi="Cambria" w:cs="Arial"/>
                <w:iCs/>
                <w:sz w:val="10"/>
                <w:szCs w:val="10"/>
                <w:u w:val="single"/>
              </w:rPr>
            </w:pPr>
          </w:p>
          <w:p w14:paraId="12F56936" w14:textId="77777777" w:rsidR="00DC4939" w:rsidRPr="00DC4939" w:rsidRDefault="00DC4939" w:rsidP="00CB0C16">
            <w:pPr>
              <w:numPr>
                <w:ilvl w:val="0"/>
                <w:numId w:val="11"/>
              </w:numPr>
              <w:spacing w:before="0" w:after="0" w:line="240" w:lineRule="auto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BD1F64F" w14:textId="77777777" w:rsidR="00DC4939" w:rsidRPr="00DC4939" w:rsidRDefault="00DC4939" w:rsidP="00CB0C16">
            <w:pPr>
              <w:numPr>
                <w:ilvl w:val="0"/>
                <w:numId w:val="11"/>
              </w:numPr>
              <w:spacing w:before="0" w:after="0" w:line="240" w:lineRule="auto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0E32FA7" w14:textId="77777777" w:rsidR="00DC4939" w:rsidRPr="00DC4939" w:rsidRDefault="00DC4939" w:rsidP="00CB0C16">
            <w:pPr>
              <w:numPr>
                <w:ilvl w:val="0"/>
                <w:numId w:val="11"/>
              </w:numPr>
              <w:spacing w:before="0" w:after="0" w:line="240" w:lineRule="auto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6A81CB7" w14:textId="77777777" w:rsidR="00DC4939" w:rsidRPr="00DC4939" w:rsidRDefault="00DC4939" w:rsidP="00CB0C16">
            <w:pPr>
              <w:numPr>
                <w:ilvl w:val="0"/>
                <w:numId w:val="11"/>
              </w:numPr>
              <w:spacing w:before="0" w:after="0" w:line="240" w:lineRule="auto"/>
              <w:jc w:val="both"/>
              <w:rPr>
                <w:rFonts w:ascii="Cambria" w:eastAsia="Calibri" w:hAnsi="Cambria" w:cs="Arial"/>
                <w:iCs/>
                <w:sz w:val="10"/>
                <w:szCs w:val="10"/>
              </w:rPr>
            </w:pPr>
            <w:r w:rsidRPr="00DC4939">
              <w:rPr>
                <w:rFonts w:ascii="Cambria" w:eastAsia="Calibri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0A628CD9" w14:textId="77777777" w:rsidR="00DC4939" w:rsidRPr="00DC4939" w:rsidRDefault="00DC4939" w:rsidP="00CB0C16">
            <w:pPr>
              <w:numPr>
                <w:ilvl w:val="0"/>
                <w:numId w:val="11"/>
              </w:numPr>
              <w:spacing w:before="0" w:after="0" w:line="240" w:lineRule="auto"/>
              <w:jc w:val="both"/>
              <w:rPr>
                <w:rFonts w:ascii="Cambria" w:eastAsia="Calibri" w:hAnsi="Cambria" w:cs="Arial"/>
                <w:iCs/>
              </w:rPr>
            </w:pPr>
            <w:r w:rsidRPr="00DC4939">
              <w:rPr>
                <w:rFonts w:ascii="Cambria" w:eastAsia="Calibri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1C217AF" w14:textId="77777777" w:rsidR="00DC4939" w:rsidRPr="00DC4939" w:rsidRDefault="00DC4939" w:rsidP="00DC4939">
            <w:pPr>
              <w:spacing w:before="0" w:after="0"/>
              <w:jc w:val="both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</w:tc>
      </w:tr>
    </w:tbl>
    <w:p w14:paraId="14866EFD" w14:textId="77777777" w:rsidR="00DC4939" w:rsidRPr="00DC4939" w:rsidRDefault="00DC4939" w:rsidP="00DC4939">
      <w:pPr>
        <w:shd w:val="clear" w:color="auto" w:fill="FFFFFF"/>
        <w:tabs>
          <w:tab w:val="left" w:pos="902"/>
        </w:tabs>
        <w:autoSpaceDE w:val="0"/>
        <w:autoSpaceDN w:val="0"/>
        <w:spacing w:before="0" w:after="0" w:line="240" w:lineRule="auto"/>
        <w:rPr>
          <w:rFonts w:ascii="Cambria" w:eastAsia="Calibri" w:hAnsi="Cambria"/>
          <w:b/>
          <w:bCs/>
          <w:sz w:val="10"/>
          <w:szCs w:val="10"/>
        </w:rPr>
      </w:pPr>
    </w:p>
    <w:p w14:paraId="0065E21B" w14:textId="77777777" w:rsidR="00210C3D" w:rsidRDefault="00210C3D" w:rsidP="00210C3D">
      <w:pPr>
        <w:rPr>
          <w:rFonts w:cs="Calibri"/>
          <w:sz w:val="18"/>
          <w:szCs w:val="18"/>
        </w:rPr>
      </w:pPr>
    </w:p>
    <w:p w14:paraId="4B3039AC" w14:textId="5F9FCA26" w:rsidR="00BB767D" w:rsidRPr="00AA6232" w:rsidRDefault="00210C3D" w:rsidP="00210C3D">
      <w:r>
        <w:rPr>
          <w:rFonts w:cs="Calibri"/>
          <w:sz w:val="20"/>
          <w:szCs w:val="20"/>
        </w:rPr>
        <w:t>*Przez podpis należy rozumieć:</w:t>
      </w:r>
      <w:r>
        <w:rPr>
          <w:rFonts w:cs="Calibri"/>
          <w:iCs/>
          <w:sz w:val="20"/>
          <w:szCs w:val="20"/>
        </w:rPr>
        <w:t xml:space="preserve"> podpis kwalifikowany</w:t>
      </w:r>
    </w:p>
    <w:sectPr w:rsidR="00BB767D" w:rsidRPr="00AA6232" w:rsidSect="00A3404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EC2551" w16cex:dateUtc="2025-11-28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8AA8F4" w16cid:durableId="48EC25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96E86" w14:textId="77777777" w:rsidR="00ED7CA7" w:rsidRDefault="00ED7CA7">
      <w:r>
        <w:separator/>
      </w:r>
    </w:p>
  </w:endnote>
  <w:endnote w:type="continuationSeparator" w:id="0">
    <w:p w14:paraId="4DFE2A1F" w14:textId="77777777" w:rsidR="00ED7CA7" w:rsidRDefault="00ED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888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D15F7" w:rsidRDefault="007D15F7" w:rsidP="00D71C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D15F7" w:rsidRDefault="007D15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0445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5E78FB" w14:textId="77777777" w:rsidR="00962764" w:rsidRDefault="00962764" w:rsidP="00962764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F7B" w:rsidRPr="00246F7B">
          <w:rPr>
            <w:b/>
            <w:bCs/>
            <w:noProof/>
          </w:rPr>
          <w:t>9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7192FF0D" w14:textId="31BD2E6A" w:rsidR="00962764" w:rsidRDefault="00962764" w:rsidP="00962764">
        <w:pPr>
          <w:pStyle w:val="Stopka"/>
          <w:pBdr>
            <w:top w:val="single" w:sz="4" w:space="1" w:color="D9D9D9" w:themeColor="background1" w:themeShade="D9"/>
          </w:pBdr>
          <w:spacing w:before="0" w:after="0"/>
          <w:rPr>
            <w:b/>
            <w:bCs/>
          </w:rPr>
        </w:pPr>
        <w:r>
          <w:rPr>
            <w:noProof/>
            <w:color w:val="7F7F7F" w:themeColor="background1" w:themeShade="7F"/>
            <w:spacing w:val="60"/>
            <w:lang w:eastAsia="pl-PL"/>
          </w:rPr>
          <w:drawing>
            <wp:inline distT="0" distB="0" distL="0" distR="0" wp14:anchorId="41AA6F80" wp14:editId="2B72D329">
              <wp:extent cx="6120130" cy="634365"/>
              <wp:effectExtent l="0" t="0" r="0" b="0"/>
              <wp:docPr id="277183610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7183610" name="Obraz 27718361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130" cy="6343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AD97E6A" w14:textId="4890AEE9" w:rsidR="007D15F7" w:rsidRPr="00D71CA3" w:rsidRDefault="00246F7B" w:rsidP="00962764">
    <w:pPr>
      <w:pStyle w:val="Stopka"/>
      <w:tabs>
        <w:tab w:val="right" w:pos="9720"/>
      </w:tabs>
      <w:spacing w:before="0" w:after="0"/>
      <w:rPr>
        <w:rFonts w:cs="Calibri"/>
        <w:color w:val="646464"/>
        <w:sz w:val="10"/>
        <w:szCs w:val="10"/>
      </w:rPr>
    </w:pPr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7D885206" w:rsidR="007D15F7" w:rsidRPr="00D71CA3" w:rsidRDefault="007D15F7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D71CA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1CA3">
      <w:rPr>
        <w:rFonts w:cs="Calibri"/>
        <w:color w:val="646464"/>
        <w:sz w:val="10"/>
        <w:szCs w:val="10"/>
      </w:rPr>
      <w:t xml:space="preserve">CENTRUM PROJEKTÓW POLSKA CYFROWA </w:t>
    </w:r>
    <w:r w:rsidRPr="00D71CA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D71CA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7216" behindDoc="1" locked="0" layoutInCell="0" allowOverlap="1" wp14:anchorId="323B3CE1" wp14:editId="12AFCE4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B21AF" w14:textId="77777777" w:rsidR="00ED7CA7" w:rsidRDefault="00ED7CA7">
      <w:r>
        <w:separator/>
      </w:r>
    </w:p>
  </w:footnote>
  <w:footnote w:type="continuationSeparator" w:id="0">
    <w:p w14:paraId="2A985073" w14:textId="77777777" w:rsidR="00ED7CA7" w:rsidRDefault="00ED7CA7">
      <w:r>
        <w:continuationSeparator/>
      </w:r>
    </w:p>
  </w:footnote>
  <w:footnote w:id="1">
    <w:p w14:paraId="1AB64A55" w14:textId="77777777" w:rsidR="00DC4939" w:rsidRPr="00BB2DCF" w:rsidRDefault="00DC4939" w:rsidP="00DC493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BB2DCF">
        <w:rPr>
          <w:lang w:val="pl-PL"/>
        </w:rPr>
        <w:t xml:space="preserve"> </w:t>
      </w:r>
      <w:r w:rsidRPr="00BB2DCF">
        <w:rPr>
          <w:rFonts w:ascii="Cambria" w:hAnsi="Cambria"/>
          <w:sz w:val="16"/>
          <w:szCs w:val="16"/>
          <w:lang w:val="pl-PL"/>
        </w:rPr>
        <w:t>Powielić tyle razy, ile to potrzebne</w:t>
      </w:r>
    </w:p>
  </w:footnote>
  <w:footnote w:id="2">
    <w:p w14:paraId="045C8946" w14:textId="77777777" w:rsidR="00DC4939" w:rsidRPr="00BB2DCF" w:rsidRDefault="00DC4939" w:rsidP="00DC4939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  <w:lang w:val="pl-PL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BB2DCF">
        <w:rPr>
          <w:rFonts w:ascii="Cambria" w:hAnsi="Cambria"/>
          <w:sz w:val="18"/>
          <w:szCs w:val="18"/>
          <w:lang w:val="pl-PL"/>
        </w:rPr>
        <w:t xml:space="preserve"> </w:t>
      </w:r>
      <w:r w:rsidRPr="00BB2DCF">
        <w:rPr>
          <w:rFonts w:ascii="Cambria" w:hAnsi="Cambria"/>
          <w:sz w:val="18"/>
          <w:szCs w:val="18"/>
          <w:lang w:val="pl-PL"/>
        </w:rPr>
        <w:tab/>
        <w:t>Należy odpowiednio zaznaczyć punkt a) albo b).</w:t>
      </w:r>
    </w:p>
  </w:footnote>
  <w:footnote w:id="3">
    <w:p w14:paraId="6D0B0018" w14:textId="77777777" w:rsidR="00DC4939" w:rsidRPr="003F7A6B" w:rsidRDefault="00DC4939" w:rsidP="00DC4939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BB2DCF">
        <w:rPr>
          <w:sz w:val="16"/>
          <w:szCs w:val="16"/>
          <w:lang w:val="pl-PL"/>
        </w:rPr>
        <w:t xml:space="preserve"> </w:t>
      </w:r>
      <w:r w:rsidRPr="00BB2DCF">
        <w:rPr>
          <w:rFonts w:ascii="Cambria" w:hAnsi="Cambria"/>
          <w:sz w:val="16"/>
          <w:szCs w:val="16"/>
          <w:lang w:val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3F7A6B">
        <w:rPr>
          <w:rFonts w:ascii="Cambria" w:hAnsi="Cambria"/>
          <w:sz w:val="16"/>
          <w:szCs w:val="16"/>
        </w:rPr>
        <w:t>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7D15F7" w:rsidRDefault="007D15F7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D15F7" w:rsidRDefault="007D15F7" w:rsidP="00D71CA3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23084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Listanumerowana1"/>
      <w:lvlText w:val="%1)"/>
      <w:lvlJc w:val="left"/>
      <w:pPr>
        <w:tabs>
          <w:tab w:val="num" w:pos="0"/>
        </w:tabs>
        <w:ind w:left="2552" w:hanging="851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2" w:hanging="567"/>
      </w:pPr>
      <w:rPr>
        <w:rFonts w:cs="Times New Roman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Arial"/>
        <w:b w:val="0"/>
        <w:bCs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5.."/>
      <w:lvlJc w:val="left"/>
      <w:pPr>
        <w:tabs>
          <w:tab w:val="num" w:pos="0"/>
        </w:tabs>
        <w:ind w:left="3544" w:hanging="9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0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5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00000017"/>
    <w:multiLevelType w:val="multilevel"/>
    <w:tmpl w:val="45C04D0C"/>
    <w:name w:val="WW8Num23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14" w15:restartNumberingAfterBreak="0">
    <w:nsid w:val="0000001A"/>
    <w:multiLevelType w:val="multilevel"/>
    <w:tmpl w:val="E486AF06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Symbol" w:hint="default"/>
        <w:b/>
        <w:bCs/>
        <w:i w:val="0"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</w:abstractNum>
  <w:abstractNum w:abstractNumId="15" w15:restartNumberingAfterBreak="0">
    <w:nsid w:val="0000001E"/>
    <w:multiLevelType w:val="multilevel"/>
    <w:tmpl w:val="B3CAD26E"/>
    <w:name w:val="WW8Num30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eastAsia="Cambria" w:cs="Cambria"/>
        <w:i/>
        <w:color w:val="00000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rFonts w:eastAsia="Cambria" w:cs="Cambria"/>
        <w:b/>
        <w:i w:val="0"/>
        <w:iCs w:val="0"/>
        <w:color w:val="00000A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6" w15:restartNumberingAfterBreak="0">
    <w:nsid w:val="0000001F"/>
    <w:multiLevelType w:val="multilevel"/>
    <w:tmpl w:val="D3804EB2"/>
    <w:name w:val="WW8Num31"/>
    <w:lvl w:ilvl="0">
      <w:start w:val="19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Cambria"/>
        <w:b/>
        <w:bCs/>
        <w:i/>
        <w:iCs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7" w15:restartNumberingAfterBreak="0">
    <w:nsid w:val="00000020"/>
    <w:multiLevelType w:val="multilevel"/>
    <w:tmpl w:val="C0FC3B9A"/>
    <w:name w:val="WW8Num32"/>
    <w:lvl w:ilvl="0">
      <w:start w:val="20"/>
      <w:numFmt w:val="decimal"/>
      <w:lvlText w:val="%1"/>
      <w:lvlJc w:val="left"/>
      <w:pPr>
        <w:tabs>
          <w:tab w:val="num" w:pos="0"/>
        </w:tabs>
        <w:ind w:left="444" w:hanging="444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cs="Cambria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8" w15:restartNumberingAfterBreak="0">
    <w:nsid w:val="00000021"/>
    <w:multiLevelType w:val="multilevel"/>
    <w:tmpl w:val="27508A60"/>
    <w:name w:val="WW8Num33"/>
    <w:lvl w:ilvl="0">
      <w:start w:val="21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9" w15:restartNumberingAfterBreak="0">
    <w:nsid w:val="00000022"/>
    <w:multiLevelType w:val="multilevel"/>
    <w:tmpl w:val="2646B25C"/>
    <w:name w:val="WW8Num34"/>
    <w:lvl w:ilvl="0">
      <w:start w:val="23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0" w15:restartNumberingAfterBreak="0">
    <w:nsid w:val="00000023"/>
    <w:multiLevelType w:val="multilevel"/>
    <w:tmpl w:val="2EE097F4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41" w:hanging="360"/>
      </w:pPr>
      <w:rPr>
        <w:rFonts w:ascii="Cambria" w:hAnsi="Cambria" w:cs="Cambria"/>
        <w:b w:val="0"/>
        <w:bCs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8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58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30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02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74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46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181" w:hanging="180"/>
      </w:pPr>
    </w:lvl>
  </w:abstractNum>
  <w:abstractNum w:abstractNumId="21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ambria"/>
        <w:b/>
        <w:bCs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2" w15:restartNumberingAfterBreak="0">
    <w:nsid w:val="00000027"/>
    <w:multiLevelType w:val="multilevel"/>
    <w:tmpl w:val="FA9A7C04"/>
    <w:name w:val="WW8Num39"/>
    <w:lvl w:ilvl="0">
      <w:start w:val="18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  <w:rPr>
        <w:rFonts w:cs="Cambria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23" w15:restartNumberingAfterBreak="0">
    <w:nsid w:val="0000002C"/>
    <w:multiLevelType w:val="multilevel"/>
    <w:tmpl w:val="5D5CE5DE"/>
    <w:name w:val="WW8Num4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SimSun" w:hAnsi="Cambria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E"/>
    <w:multiLevelType w:val="multilevel"/>
    <w:tmpl w:val="9B2ECD08"/>
    <w:name w:val="WW8Num46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Cambria"/>
        <w:b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34"/>
    <w:multiLevelType w:val="multilevel"/>
    <w:tmpl w:val="B78AA01E"/>
    <w:name w:val="WW8Num52"/>
    <w:lvl w:ilvl="0">
      <w:start w:val="6"/>
      <w:numFmt w:val="decimal"/>
      <w:lvlText w:val="%1"/>
      <w:lvlJc w:val="left"/>
      <w:pPr>
        <w:tabs>
          <w:tab w:val="num" w:pos="0"/>
        </w:tabs>
        <w:ind w:left="520" w:hanging="520"/>
      </w:pPr>
      <w:rPr>
        <w:rFonts w:cs="Arial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75" w:hanging="520"/>
      </w:p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430" w:hanging="720"/>
      </w:pPr>
      <w:rPr>
        <w:b/>
        <w:bCs w:val="0"/>
        <w:i w:val="0"/>
        <w:i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40" w:hanging="1800"/>
      </w:pPr>
    </w:lvl>
  </w:abstractNum>
  <w:abstractNum w:abstractNumId="26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SimSun" w:cs="Helvetica"/>
        <w:bCs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41"/>
    <w:multiLevelType w:val="multilevel"/>
    <w:tmpl w:val="00000041"/>
    <w:name w:val="WW8Num6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43"/>
    <w:multiLevelType w:val="multilevel"/>
    <w:tmpl w:val="273EBD82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B62657C"/>
    <w:multiLevelType w:val="hybridMultilevel"/>
    <w:tmpl w:val="47AE3C14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A37AF0"/>
    <w:multiLevelType w:val="multilevel"/>
    <w:tmpl w:val="833E6A68"/>
    <w:styleLink w:val="WWNum19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2DEA3409"/>
    <w:multiLevelType w:val="hybridMultilevel"/>
    <w:tmpl w:val="E0269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7F12577"/>
    <w:multiLevelType w:val="hybridMultilevel"/>
    <w:tmpl w:val="47AE3C1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81E5E"/>
    <w:multiLevelType w:val="multilevel"/>
    <w:tmpl w:val="645C7BA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BC650A0"/>
    <w:multiLevelType w:val="hybridMultilevel"/>
    <w:tmpl w:val="83DE8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F15D89"/>
    <w:multiLevelType w:val="multilevel"/>
    <w:tmpl w:val="17A46E14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1"/>
  </w:num>
  <w:num w:numId="3">
    <w:abstractNumId w:val="0"/>
  </w:num>
  <w:num w:numId="4">
    <w:abstractNumId w:val="37"/>
  </w:num>
  <w:num w:numId="5">
    <w:abstractNumId w:val="40"/>
  </w:num>
  <w:num w:numId="6">
    <w:abstractNumId w:val="38"/>
  </w:num>
  <w:num w:numId="7">
    <w:abstractNumId w:val="33"/>
  </w:num>
  <w:num w:numId="8">
    <w:abstractNumId w:val="39"/>
  </w:num>
  <w:num w:numId="9">
    <w:abstractNumId w:val="34"/>
  </w:num>
  <w:num w:numId="10">
    <w:abstractNumId w:val="29"/>
  </w:num>
  <w:num w:numId="11">
    <w:abstractNumId w:val="32"/>
  </w:num>
  <w:num w:numId="12">
    <w:abstractNumId w:val="35"/>
  </w:num>
  <w:num w:numId="13">
    <w:abstractNumId w:val="41"/>
  </w:num>
  <w:num w:numId="14">
    <w:abstractNumId w:val="30"/>
  </w:num>
  <w:num w:numId="15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58E1"/>
    <w:rsid w:val="0004603C"/>
    <w:rsid w:val="00065C40"/>
    <w:rsid w:val="00094EF6"/>
    <w:rsid w:val="000E21EF"/>
    <w:rsid w:val="000E49FF"/>
    <w:rsid w:val="0010162A"/>
    <w:rsid w:val="00115C47"/>
    <w:rsid w:val="00124D98"/>
    <w:rsid w:val="00141D5C"/>
    <w:rsid w:val="001561C5"/>
    <w:rsid w:val="001C3F0C"/>
    <w:rsid w:val="00210C3D"/>
    <w:rsid w:val="00214307"/>
    <w:rsid w:val="00246F7B"/>
    <w:rsid w:val="002571F6"/>
    <w:rsid w:val="002A1401"/>
    <w:rsid w:val="002B08FC"/>
    <w:rsid w:val="002D66BB"/>
    <w:rsid w:val="002E6BDD"/>
    <w:rsid w:val="002F66E8"/>
    <w:rsid w:val="002F6D15"/>
    <w:rsid w:val="00310274"/>
    <w:rsid w:val="003134FE"/>
    <w:rsid w:val="00343299"/>
    <w:rsid w:val="003755CE"/>
    <w:rsid w:val="00377971"/>
    <w:rsid w:val="003816DA"/>
    <w:rsid w:val="00385FFB"/>
    <w:rsid w:val="0039549B"/>
    <w:rsid w:val="003E765B"/>
    <w:rsid w:val="003F5CE5"/>
    <w:rsid w:val="00412555"/>
    <w:rsid w:val="00413FFD"/>
    <w:rsid w:val="00482EA3"/>
    <w:rsid w:val="004844AD"/>
    <w:rsid w:val="00485B68"/>
    <w:rsid w:val="004968F1"/>
    <w:rsid w:val="004B02EE"/>
    <w:rsid w:val="004C1A35"/>
    <w:rsid w:val="004E62F6"/>
    <w:rsid w:val="005115C2"/>
    <w:rsid w:val="00536A72"/>
    <w:rsid w:val="005406DF"/>
    <w:rsid w:val="0056176E"/>
    <w:rsid w:val="00565B1A"/>
    <w:rsid w:val="005A056A"/>
    <w:rsid w:val="005A16A3"/>
    <w:rsid w:val="005B7917"/>
    <w:rsid w:val="005E22E2"/>
    <w:rsid w:val="006760F1"/>
    <w:rsid w:val="006D19B4"/>
    <w:rsid w:val="006E040C"/>
    <w:rsid w:val="006F1672"/>
    <w:rsid w:val="007021C9"/>
    <w:rsid w:val="007077F2"/>
    <w:rsid w:val="00721D00"/>
    <w:rsid w:val="00735813"/>
    <w:rsid w:val="00760990"/>
    <w:rsid w:val="00761B48"/>
    <w:rsid w:val="00780D75"/>
    <w:rsid w:val="007D15F7"/>
    <w:rsid w:val="007F0C61"/>
    <w:rsid w:val="0086165A"/>
    <w:rsid w:val="00863D3F"/>
    <w:rsid w:val="0088784C"/>
    <w:rsid w:val="008C4DE6"/>
    <w:rsid w:val="00912957"/>
    <w:rsid w:val="00914D47"/>
    <w:rsid w:val="00944F6A"/>
    <w:rsid w:val="00962764"/>
    <w:rsid w:val="00995C3C"/>
    <w:rsid w:val="009A5797"/>
    <w:rsid w:val="009B721A"/>
    <w:rsid w:val="009B7B29"/>
    <w:rsid w:val="00A25198"/>
    <w:rsid w:val="00A34049"/>
    <w:rsid w:val="00A42564"/>
    <w:rsid w:val="00A834F4"/>
    <w:rsid w:val="00A8394D"/>
    <w:rsid w:val="00A97B93"/>
    <w:rsid w:val="00AA6232"/>
    <w:rsid w:val="00AC5C0B"/>
    <w:rsid w:val="00AD274B"/>
    <w:rsid w:val="00AE0484"/>
    <w:rsid w:val="00AF3CB9"/>
    <w:rsid w:val="00AF4312"/>
    <w:rsid w:val="00AF4EB4"/>
    <w:rsid w:val="00B04B8A"/>
    <w:rsid w:val="00B371AE"/>
    <w:rsid w:val="00B546E9"/>
    <w:rsid w:val="00B61298"/>
    <w:rsid w:val="00B619ED"/>
    <w:rsid w:val="00B82EF6"/>
    <w:rsid w:val="00B95C14"/>
    <w:rsid w:val="00BA1740"/>
    <w:rsid w:val="00BB2DCF"/>
    <w:rsid w:val="00BB767D"/>
    <w:rsid w:val="00BC79CC"/>
    <w:rsid w:val="00C06AC7"/>
    <w:rsid w:val="00C0733F"/>
    <w:rsid w:val="00C14A13"/>
    <w:rsid w:val="00C24464"/>
    <w:rsid w:val="00C2467A"/>
    <w:rsid w:val="00C24F21"/>
    <w:rsid w:val="00C3461A"/>
    <w:rsid w:val="00C965EE"/>
    <w:rsid w:val="00CA4211"/>
    <w:rsid w:val="00CB0C16"/>
    <w:rsid w:val="00CB53C1"/>
    <w:rsid w:val="00CC431D"/>
    <w:rsid w:val="00CF1AB9"/>
    <w:rsid w:val="00D164C2"/>
    <w:rsid w:val="00D37B8C"/>
    <w:rsid w:val="00D71CA3"/>
    <w:rsid w:val="00D766FA"/>
    <w:rsid w:val="00DC0C56"/>
    <w:rsid w:val="00DC4939"/>
    <w:rsid w:val="00DD3D58"/>
    <w:rsid w:val="00DE7218"/>
    <w:rsid w:val="00E1663C"/>
    <w:rsid w:val="00EA5546"/>
    <w:rsid w:val="00EB7791"/>
    <w:rsid w:val="00EC1797"/>
    <w:rsid w:val="00ED648E"/>
    <w:rsid w:val="00ED7CA7"/>
    <w:rsid w:val="00EE312E"/>
    <w:rsid w:val="00F54C7D"/>
    <w:rsid w:val="00F6134F"/>
    <w:rsid w:val="00F642C1"/>
    <w:rsid w:val="00F753C2"/>
    <w:rsid w:val="00F8620F"/>
    <w:rsid w:val="00FE3AD8"/>
    <w:rsid w:val="00FE5DA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Tekstpodstawowy"/>
    <w:link w:val="Nagwek3Znak"/>
    <w:qFormat/>
    <w:rsid w:val="00D71CA3"/>
    <w:pPr>
      <w:keepNext/>
      <w:keepLines/>
      <w:widowControl w:val="0"/>
      <w:tabs>
        <w:tab w:val="num" w:pos="0"/>
      </w:tabs>
      <w:suppressAutoHyphens/>
      <w:spacing w:before="40" w:after="0" w:line="240" w:lineRule="auto"/>
      <w:ind w:left="720" w:hanging="720"/>
      <w:outlineLvl w:val="2"/>
    </w:pPr>
    <w:rPr>
      <w:rFonts w:ascii="Cambria" w:hAnsi="Cambria" w:cs="font888"/>
      <w:color w:val="243F60"/>
      <w:kern w:val="1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,Dot pt,List Paragraph,lp1"/>
    <w:basedOn w:val="Normalny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aliases w:val="Nagłówek strony Znak1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rsid w:val="00D71CA3"/>
    <w:rPr>
      <w:rFonts w:ascii="Cambria" w:hAnsi="Cambria" w:cs="font888"/>
      <w:color w:val="243F60"/>
      <w:kern w:val="1"/>
      <w:lang w:val="en-US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71CA3"/>
  </w:style>
  <w:style w:type="character" w:customStyle="1" w:styleId="WW8Num1z0">
    <w:name w:val="WW8Num1z0"/>
    <w:rsid w:val="00D71CA3"/>
    <w:rPr>
      <w:rFonts w:cs="Times New Roman"/>
      <w:b/>
    </w:rPr>
  </w:style>
  <w:style w:type="character" w:customStyle="1" w:styleId="WW8Num1z1">
    <w:name w:val="WW8Num1z1"/>
    <w:rsid w:val="00D71CA3"/>
  </w:style>
  <w:style w:type="character" w:customStyle="1" w:styleId="WW8Num1z2">
    <w:name w:val="WW8Num1z2"/>
    <w:rsid w:val="00D71CA3"/>
  </w:style>
  <w:style w:type="character" w:customStyle="1" w:styleId="WW8Num1z3">
    <w:name w:val="WW8Num1z3"/>
    <w:rsid w:val="00D71CA3"/>
  </w:style>
  <w:style w:type="character" w:customStyle="1" w:styleId="WW8Num1z4">
    <w:name w:val="WW8Num1z4"/>
    <w:rsid w:val="00D71CA3"/>
    <w:rPr>
      <w:rFonts w:cs="Times New Roman"/>
    </w:rPr>
  </w:style>
  <w:style w:type="character" w:customStyle="1" w:styleId="WW8Num1z5">
    <w:name w:val="WW8Num1z5"/>
    <w:rsid w:val="00D71CA3"/>
  </w:style>
  <w:style w:type="character" w:customStyle="1" w:styleId="WW8Num1z6">
    <w:name w:val="WW8Num1z6"/>
    <w:rsid w:val="00D71CA3"/>
  </w:style>
  <w:style w:type="character" w:customStyle="1" w:styleId="WW8Num1z7">
    <w:name w:val="WW8Num1z7"/>
    <w:rsid w:val="00D71CA3"/>
  </w:style>
  <w:style w:type="character" w:customStyle="1" w:styleId="WW8Num1z8">
    <w:name w:val="WW8Num1z8"/>
    <w:rsid w:val="00D71CA3"/>
  </w:style>
  <w:style w:type="character" w:customStyle="1" w:styleId="WW8Num2z0">
    <w:name w:val="WW8Num2z0"/>
    <w:rsid w:val="00D71CA3"/>
    <w:rPr>
      <w:rFonts w:cs="Times New Roman"/>
      <w:b/>
    </w:rPr>
  </w:style>
  <w:style w:type="character" w:customStyle="1" w:styleId="WW8Num2z2">
    <w:name w:val="WW8Num2z2"/>
    <w:rsid w:val="00D71CA3"/>
    <w:rPr>
      <w:rFonts w:cs="Arial"/>
      <w:b w:val="0"/>
      <w:bCs/>
      <w:sz w:val="24"/>
      <w:szCs w:val="24"/>
    </w:rPr>
  </w:style>
  <w:style w:type="character" w:customStyle="1" w:styleId="WW8Num2z3">
    <w:name w:val="WW8Num2z3"/>
    <w:rsid w:val="00D71CA3"/>
    <w:rPr>
      <w:rFonts w:cs="Times New Roman"/>
      <w:b w:val="0"/>
    </w:rPr>
  </w:style>
  <w:style w:type="character" w:customStyle="1" w:styleId="WW8Num2z4">
    <w:name w:val="WW8Num2z4"/>
    <w:rsid w:val="00D71CA3"/>
    <w:rPr>
      <w:rFonts w:cs="Times New Roman"/>
    </w:rPr>
  </w:style>
  <w:style w:type="character" w:customStyle="1" w:styleId="WW8Num2z5">
    <w:name w:val="WW8Num2z5"/>
    <w:rsid w:val="00D71CA3"/>
  </w:style>
  <w:style w:type="character" w:customStyle="1" w:styleId="WW8Num2z6">
    <w:name w:val="WW8Num2z6"/>
    <w:rsid w:val="00D71CA3"/>
  </w:style>
  <w:style w:type="character" w:customStyle="1" w:styleId="WW8Num2z7">
    <w:name w:val="WW8Num2z7"/>
    <w:rsid w:val="00D71CA3"/>
  </w:style>
  <w:style w:type="character" w:customStyle="1" w:styleId="WW8Num2z8">
    <w:name w:val="WW8Num2z8"/>
    <w:rsid w:val="00D71CA3"/>
  </w:style>
  <w:style w:type="character" w:customStyle="1" w:styleId="WW8Num3z0">
    <w:name w:val="WW8Num3z0"/>
    <w:rsid w:val="00D71CA3"/>
    <w:rPr>
      <w:rFonts w:cs="Times New Roman"/>
      <w:b/>
    </w:rPr>
  </w:style>
  <w:style w:type="character" w:customStyle="1" w:styleId="WW8Num3z1">
    <w:name w:val="WW8Num3z1"/>
    <w:rsid w:val="00D71CA3"/>
    <w:rPr>
      <w:rFonts w:cs="Times New Roman"/>
      <w:b/>
      <w:color w:val="00000A"/>
    </w:rPr>
  </w:style>
  <w:style w:type="character" w:customStyle="1" w:styleId="WW8Num3z2">
    <w:name w:val="WW8Num3z2"/>
    <w:rsid w:val="00D71CA3"/>
    <w:rPr>
      <w:rFonts w:cs="Times New Roman"/>
      <w:b w:val="0"/>
    </w:rPr>
  </w:style>
  <w:style w:type="character" w:customStyle="1" w:styleId="WW8Num4z0">
    <w:name w:val="WW8Num4z0"/>
    <w:rsid w:val="00D71CA3"/>
    <w:rPr>
      <w:rFonts w:ascii="Cambria" w:eastAsia="MS Mincho" w:hAnsi="Cambria" w:cs="Times New Roman"/>
      <w:bCs/>
      <w:sz w:val="24"/>
      <w:szCs w:val="24"/>
    </w:rPr>
  </w:style>
  <w:style w:type="character" w:customStyle="1" w:styleId="WW8Num4z1">
    <w:name w:val="WW8Num4z1"/>
    <w:rsid w:val="00D71CA3"/>
    <w:rPr>
      <w:rFonts w:cs="Times New Roman"/>
      <w:b w:val="0"/>
    </w:rPr>
  </w:style>
  <w:style w:type="character" w:customStyle="1" w:styleId="WW8Num4z3">
    <w:name w:val="WW8Num4z3"/>
    <w:rsid w:val="00D71CA3"/>
    <w:rPr>
      <w:b w:val="0"/>
      <w:i w:val="0"/>
      <w:color w:val="000000"/>
    </w:rPr>
  </w:style>
  <w:style w:type="character" w:customStyle="1" w:styleId="WW8Num4z4">
    <w:name w:val="WW8Num4z4"/>
    <w:rsid w:val="00D71CA3"/>
  </w:style>
  <w:style w:type="character" w:customStyle="1" w:styleId="WW8Num5z0">
    <w:name w:val="WW8Num5z0"/>
    <w:rsid w:val="00D71CA3"/>
    <w:rPr>
      <w:rFonts w:cs="Times New Roman"/>
    </w:rPr>
  </w:style>
  <w:style w:type="character" w:customStyle="1" w:styleId="WW8Num6z0">
    <w:name w:val="WW8Num6z0"/>
    <w:rsid w:val="00D71CA3"/>
    <w:rPr>
      <w:rFonts w:cs="Times New Roman"/>
    </w:rPr>
  </w:style>
  <w:style w:type="character" w:customStyle="1" w:styleId="WW8Num7z0">
    <w:name w:val="WW8Num7z0"/>
    <w:rsid w:val="00D71CA3"/>
    <w:rPr>
      <w:rFonts w:cs="Times New Roman"/>
    </w:rPr>
  </w:style>
  <w:style w:type="character" w:customStyle="1" w:styleId="WW8Num7z1">
    <w:name w:val="WW8Num7z1"/>
    <w:rsid w:val="00D71CA3"/>
    <w:rPr>
      <w:rFonts w:ascii="Cambria" w:hAnsi="Cambria" w:cs="Times New Roman"/>
      <w:b/>
      <w:bCs/>
      <w:i w:val="0"/>
      <w:iCs/>
      <w:color w:val="000000"/>
      <w:sz w:val="24"/>
      <w:szCs w:val="24"/>
    </w:rPr>
  </w:style>
  <w:style w:type="character" w:customStyle="1" w:styleId="WW8Num8z0">
    <w:name w:val="WW8Num8z0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8z2">
    <w:name w:val="WW8Num8z2"/>
    <w:rsid w:val="00D71CA3"/>
    <w:rPr>
      <w:rFonts w:cs="Times New Roman"/>
      <w:b w:val="0"/>
    </w:rPr>
  </w:style>
  <w:style w:type="character" w:customStyle="1" w:styleId="WW8Num9z0">
    <w:name w:val="WW8Num9z0"/>
    <w:rsid w:val="00D71CA3"/>
    <w:rPr>
      <w:rFonts w:cs="Times New Roman"/>
    </w:rPr>
  </w:style>
  <w:style w:type="character" w:customStyle="1" w:styleId="WW8Num9z1">
    <w:name w:val="WW8Num9z1"/>
    <w:rsid w:val="00D71CA3"/>
    <w:rPr>
      <w:rFonts w:ascii="Cambria" w:hAnsi="Cambria" w:cs="Times New Roman"/>
      <w:b/>
      <w:bCs/>
      <w:color w:val="000000"/>
      <w:sz w:val="24"/>
      <w:szCs w:val="24"/>
    </w:rPr>
  </w:style>
  <w:style w:type="character" w:customStyle="1" w:styleId="WW8Num10z0">
    <w:name w:val="WW8Num10z0"/>
    <w:rsid w:val="00D71CA3"/>
    <w:rPr>
      <w:rFonts w:cs="Times New Roman"/>
    </w:rPr>
  </w:style>
  <w:style w:type="character" w:customStyle="1" w:styleId="WW8Num10z1">
    <w:name w:val="WW8Num10z1"/>
    <w:rsid w:val="00D71CA3"/>
    <w:rPr>
      <w:rFonts w:cs="Times New Roman"/>
      <w:b/>
      <w:i w:val="0"/>
    </w:rPr>
  </w:style>
  <w:style w:type="character" w:customStyle="1" w:styleId="WW8Num11z0">
    <w:name w:val="WW8Num11z0"/>
    <w:rsid w:val="00D71CA3"/>
    <w:rPr>
      <w:rFonts w:cs="Times New Roman"/>
    </w:rPr>
  </w:style>
  <w:style w:type="character" w:customStyle="1" w:styleId="WW8Num11z1">
    <w:name w:val="WW8Num11z1"/>
    <w:rsid w:val="00D71CA3"/>
    <w:rPr>
      <w:rFonts w:cs="Times New Roman"/>
      <w:b/>
      <w:sz w:val="24"/>
      <w:szCs w:val="24"/>
    </w:rPr>
  </w:style>
  <w:style w:type="character" w:customStyle="1" w:styleId="WW8Num11z2">
    <w:name w:val="WW8Num11z2"/>
    <w:rsid w:val="00D71CA3"/>
    <w:rPr>
      <w:rFonts w:cs="Times New Roman"/>
      <w:b w:val="0"/>
    </w:rPr>
  </w:style>
  <w:style w:type="character" w:customStyle="1" w:styleId="WW8Num12z0">
    <w:name w:val="WW8Num12z0"/>
    <w:rsid w:val="00D71CA3"/>
  </w:style>
  <w:style w:type="character" w:customStyle="1" w:styleId="WW8Num12z1">
    <w:name w:val="WW8Num12z1"/>
    <w:rsid w:val="00D71CA3"/>
    <w:rPr>
      <w:rFonts w:cs="Arial"/>
      <w:b/>
    </w:rPr>
  </w:style>
  <w:style w:type="character" w:customStyle="1" w:styleId="WW8Num12z2">
    <w:name w:val="WW8Num12z2"/>
    <w:rsid w:val="00D71CA3"/>
  </w:style>
  <w:style w:type="character" w:customStyle="1" w:styleId="WW8Num12z3">
    <w:name w:val="WW8Num12z3"/>
    <w:rsid w:val="00D71CA3"/>
  </w:style>
  <w:style w:type="character" w:customStyle="1" w:styleId="WW8Num12z4">
    <w:name w:val="WW8Num12z4"/>
    <w:rsid w:val="00D71CA3"/>
  </w:style>
  <w:style w:type="character" w:customStyle="1" w:styleId="WW8Num12z5">
    <w:name w:val="WW8Num12z5"/>
    <w:rsid w:val="00D71CA3"/>
  </w:style>
  <w:style w:type="character" w:customStyle="1" w:styleId="WW8Num12z6">
    <w:name w:val="WW8Num12z6"/>
    <w:rsid w:val="00D71CA3"/>
  </w:style>
  <w:style w:type="character" w:customStyle="1" w:styleId="WW8Num12z7">
    <w:name w:val="WW8Num12z7"/>
    <w:rsid w:val="00D71CA3"/>
  </w:style>
  <w:style w:type="character" w:customStyle="1" w:styleId="WW8Num12z8">
    <w:name w:val="WW8Num12z8"/>
    <w:rsid w:val="00D71CA3"/>
  </w:style>
  <w:style w:type="character" w:customStyle="1" w:styleId="WW8Num13z0">
    <w:name w:val="WW8Num13z0"/>
    <w:rsid w:val="00D71CA3"/>
  </w:style>
  <w:style w:type="character" w:customStyle="1" w:styleId="WW8Num13z1">
    <w:name w:val="WW8Num13z1"/>
    <w:rsid w:val="00D71CA3"/>
    <w:rPr>
      <w:rFonts w:cs="Arial"/>
      <w:b/>
      <w:sz w:val="24"/>
      <w:szCs w:val="24"/>
    </w:rPr>
  </w:style>
  <w:style w:type="character" w:customStyle="1" w:styleId="WW8Num13z2">
    <w:name w:val="WW8Num13z2"/>
    <w:rsid w:val="00D71CA3"/>
  </w:style>
  <w:style w:type="character" w:customStyle="1" w:styleId="WW8Num13z3">
    <w:name w:val="WW8Num13z3"/>
    <w:rsid w:val="00D71CA3"/>
  </w:style>
  <w:style w:type="character" w:customStyle="1" w:styleId="WW8Num13z4">
    <w:name w:val="WW8Num13z4"/>
    <w:rsid w:val="00D71CA3"/>
  </w:style>
  <w:style w:type="character" w:customStyle="1" w:styleId="WW8Num13z5">
    <w:name w:val="WW8Num13z5"/>
    <w:rsid w:val="00D71CA3"/>
  </w:style>
  <w:style w:type="character" w:customStyle="1" w:styleId="WW8Num13z6">
    <w:name w:val="WW8Num13z6"/>
    <w:rsid w:val="00D71CA3"/>
  </w:style>
  <w:style w:type="character" w:customStyle="1" w:styleId="WW8Num13z7">
    <w:name w:val="WW8Num13z7"/>
    <w:rsid w:val="00D71CA3"/>
  </w:style>
  <w:style w:type="character" w:customStyle="1" w:styleId="WW8Num13z8">
    <w:name w:val="WW8Num13z8"/>
    <w:rsid w:val="00D71CA3"/>
  </w:style>
  <w:style w:type="character" w:customStyle="1" w:styleId="WW8Num14z0">
    <w:name w:val="WW8Num14z0"/>
    <w:rsid w:val="00D71CA3"/>
  </w:style>
  <w:style w:type="character" w:customStyle="1" w:styleId="WW8Num14z1">
    <w:name w:val="WW8Num14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14z2">
    <w:name w:val="WW8Num14z2"/>
    <w:rsid w:val="00D71CA3"/>
  </w:style>
  <w:style w:type="character" w:customStyle="1" w:styleId="WW8Num14z3">
    <w:name w:val="WW8Num14z3"/>
    <w:rsid w:val="00D71CA3"/>
  </w:style>
  <w:style w:type="character" w:customStyle="1" w:styleId="WW8Num14z4">
    <w:name w:val="WW8Num14z4"/>
    <w:rsid w:val="00D71CA3"/>
  </w:style>
  <w:style w:type="character" w:customStyle="1" w:styleId="WW8Num14z5">
    <w:name w:val="WW8Num14z5"/>
    <w:rsid w:val="00D71CA3"/>
  </w:style>
  <w:style w:type="character" w:customStyle="1" w:styleId="WW8Num14z6">
    <w:name w:val="WW8Num14z6"/>
    <w:rsid w:val="00D71CA3"/>
  </w:style>
  <w:style w:type="character" w:customStyle="1" w:styleId="WW8Num14z7">
    <w:name w:val="WW8Num14z7"/>
    <w:rsid w:val="00D71CA3"/>
  </w:style>
  <w:style w:type="character" w:customStyle="1" w:styleId="WW8Num14z8">
    <w:name w:val="WW8Num14z8"/>
    <w:rsid w:val="00D71CA3"/>
  </w:style>
  <w:style w:type="character" w:customStyle="1" w:styleId="WW8Num15z0">
    <w:name w:val="WW8Num15z0"/>
    <w:rsid w:val="00D71CA3"/>
  </w:style>
  <w:style w:type="character" w:customStyle="1" w:styleId="WW8Num15z1">
    <w:name w:val="WW8Num15z1"/>
    <w:rsid w:val="00D71CA3"/>
    <w:rPr>
      <w:rFonts w:cs="Arial"/>
      <w:b/>
      <w:sz w:val="24"/>
      <w:szCs w:val="24"/>
    </w:rPr>
  </w:style>
  <w:style w:type="character" w:customStyle="1" w:styleId="WW8Num15z2">
    <w:name w:val="WW8Num15z2"/>
    <w:rsid w:val="00D71CA3"/>
    <w:rPr>
      <w:rFonts w:cs="Arial"/>
    </w:rPr>
  </w:style>
  <w:style w:type="character" w:customStyle="1" w:styleId="WW8Num15z3">
    <w:name w:val="WW8Num15z3"/>
    <w:rsid w:val="00D71CA3"/>
  </w:style>
  <w:style w:type="character" w:customStyle="1" w:styleId="WW8Num15z4">
    <w:name w:val="WW8Num15z4"/>
    <w:rsid w:val="00D71CA3"/>
  </w:style>
  <w:style w:type="character" w:customStyle="1" w:styleId="WW8Num15z5">
    <w:name w:val="WW8Num15z5"/>
    <w:rsid w:val="00D71CA3"/>
  </w:style>
  <w:style w:type="character" w:customStyle="1" w:styleId="WW8Num15z6">
    <w:name w:val="WW8Num15z6"/>
    <w:rsid w:val="00D71CA3"/>
  </w:style>
  <w:style w:type="character" w:customStyle="1" w:styleId="WW8Num15z7">
    <w:name w:val="WW8Num15z7"/>
    <w:rsid w:val="00D71CA3"/>
  </w:style>
  <w:style w:type="character" w:customStyle="1" w:styleId="WW8Num15z8">
    <w:name w:val="WW8Num15z8"/>
    <w:rsid w:val="00D71CA3"/>
  </w:style>
  <w:style w:type="character" w:customStyle="1" w:styleId="WW8Num16z0">
    <w:name w:val="WW8Num16z0"/>
    <w:rsid w:val="00D71CA3"/>
    <w:rPr>
      <w:rFonts w:ascii="Times New Roman" w:hAnsi="Times New Roman" w:cs="Times New Roman"/>
      <w:color w:val="00000A"/>
    </w:rPr>
  </w:style>
  <w:style w:type="character" w:customStyle="1" w:styleId="WW8Num16z1">
    <w:name w:val="WW8Num16z1"/>
    <w:rsid w:val="00D71CA3"/>
    <w:rPr>
      <w:rFonts w:ascii="Courier New" w:hAnsi="Courier New" w:cs="Courier New"/>
    </w:rPr>
  </w:style>
  <w:style w:type="character" w:customStyle="1" w:styleId="WW8Num16z2">
    <w:name w:val="WW8Num16z2"/>
    <w:rsid w:val="00D71CA3"/>
    <w:rPr>
      <w:rFonts w:ascii="Wingdings" w:hAnsi="Wingdings" w:cs="Wingdings"/>
    </w:rPr>
  </w:style>
  <w:style w:type="character" w:customStyle="1" w:styleId="WW8Num16z3">
    <w:name w:val="WW8Num16z3"/>
    <w:rsid w:val="00D71CA3"/>
    <w:rPr>
      <w:rFonts w:ascii="Symbol" w:hAnsi="Symbol" w:cs="Symbol"/>
    </w:rPr>
  </w:style>
  <w:style w:type="character" w:customStyle="1" w:styleId="WW8Num17z0">
    <w:name w:val="WW8Num17z0"/>
    <w:rsid w:val="00D71CA3"/>
    <w:rPr>
      <w:rFonts w:ascii="Times New Roman" w:hAnsi="Times New Roman" w:cs="Times New Roman"/>
      <w:color w:val="00000A"/>
    </w:rPr>
  </w:style>
  <w:style w:type="character" w:customStyle="1" w:styleId="WW8Num17z1">
    <w:name w:val="WW8Num17z1"/>
    <w:rsid w:val="00D71CA3"/>
    <w:rPr>
      <w:rFonts w:ascii="Courier New" w:hAnsi="Courier New" w:cs="Courier New"/>
    </w:rPr>
  </w:style>
  <w:style w:type="character" w:customStyle="1" w:styleId="WW8Num17z2">
    <w:name w:val="WW8Num17z2"/>
    <w:rsid w:val="00D71CA3"/>
    <w:rPr>
      <w:rFonts w:ascii="Wingdings" w:hAnsi="Wingdings" w:cs="Wingdings"/>
    </w:rPr>
  </w:style>
  <w:style w:type="character" w:customStyle="1" w:styleId="WW8Num17z3">
    <w:name w:val="WW8Num17z3"/>
    <w:rsid w:val="00D71CA3"/>
    <w:rPr>
      <w:rFonts w:ascii="Symbol" w:hAnsi="Symbol" w:cs="Symbol"/>
    </w:rPr>
  </w:style>
  <w:style w:type="character" w:customStyle="1" w:styleId="WW8Num18z0">
    <w:name w:val="WW8Num18z0"/>
    <w:rsid w:val="00D71CA3"/>
    <w:rPr>
      <w:rFonts w:cs="Arial"/>
      <w:b w:val="0"/>
      <w:i w:val="0"/>
      <w:color w:val="00000A"/>
    </w:rPr>
  </w:style>
  <w:style w:type="character" w:customStyle="1" w:styleId="WW8Num18z1">
    <w:name w:val="WW8Num18z1"/>
    <w:rsid w:val="00D71CA3"/>
  </w:style>
  <w:style w:type="character" w:customStyle="1" w:styleId="WW8Num18z2">
    <w:name w:val="WW8Num18z2"/>
    <w:rsid w:val="00D71CA3"/>
  </w:style>
  <w:style w:type="character" w:customStyle="1" w:styleId="WW8Num18z3">
    <w:name w:val="WW8Num18z3"/>
    <w:rsid w:val="00D71CA3"/>
  </w:style>
  <w:style w:type="character" w:customStyle="1" w:styleId="WW8Num18z4">
    <w:name w:val="WW8Num18z4"/>
    <w:rsid w:val="00D71CA3"/>
  </w:style>
  <w:style w:type="character" w:customStyle="1" w:styleId="WW8Num18z5">
    <w:name w:val="WW8Num18z5"/>
    <w:rsid w:val="00D71CA3"/>
  </w:style>
  <w:style w:type="character" w:customStyle="1" w:styleId="WW8Num18z6">
    <w:name w:val="WW8Num18z6"/>
    <w:rsid w:val="00D71CA3"/>
  </w:style>
  <w:style w:type="character" w:customStyle="1" w:styleId="WW8Num18z7">
    <w:name w:val="WW8Num18z7"/>
    <w:rsid w:val="00D71CA3"/>
  </w:style>
  <w:style w:type="character" w:customStyle="1" w:styleId="WW8Num18z8">
    <w:name w:val="WW8Num18z8"/>
    <w:rsid w:val="00D71CA3"/>
  </w:style>
  <w:style w:type="character" w:customStyle="1" w:styleId="WW8Num19z0">
    <w:name w:val="WW8Num19z0"/>
    <w:rsid w:val="00D71CA3"/>
    <w:rPr>
      <w:rFonts w:cs="Calibri"/>
    </w:rPr>
  </w:style>
  <w:style w:type="character" w:customStyle="1" w:styleId="WW8Num19z1">
    <w:name w:val="WW8Num19z1"/>
    <w:rsid w:val="00D71CA3"/>
  </w:style>
  <w:style w:type="character" w:customStyle="1" w:styleId="WW8Num19z2">
    <w:name w:val="WW8Num19z2"/>
    <w:rsid w:val="00D71CA3"/>
  </w:style>
  <w:style w:type="character" w:customStyle="1" w:styleId="WW8Num19z3">
    <w:name w:val="WW8Num19z3"/>
    <w:rsid w:val="00D71CA3"/>
  </w:style>
  <w:style w:type="character" w:customStyle="1" w:styleId="WW8Num19z4">
    <w:name w:val="WW8Num19z4"/>
    <w:rsid w:val="00D71CA3"/>
  </w:style>
  <w:style w:type="character" w:customStyle="1" w:styleId="WW8Num19z5">
    <w:name w:val="WW8Num19z5"/>
    <w:rsid w:val="00D71CA3"/>
  </w:style>
  <w:style w:type="character" w:customStyle="1" w:styleId="WW8Num19z6">
    <w:name w:val="WW8Num19z6"/>
    <w:rsid w:val="00D71CA3"/>
  </w:style>
  <w:style w:type="character" w:customStyle="1" w:styleId="WW8Num19z7">
    <w:name w:val="WW8Num19z7"/>
    <w:rsid w:val="00D71CA3"/>
  </w:style>
  <w:style w:type="character" w:customStyle="1" w:styleId="WW8Num19z8">
    <w:name w:val="WW8Num19z8"/>
    <w:rsid w:val="00D71CA3"/>
  </w:style>
  <w:style w:type="character" w:customStyle="1" w:styleId="WW8Num20z0">
    <w:name w:val="WW8Num20z0"/>
    <w:rsid w:val="00D71CA3"/>
    <w:rPr>
      <w:rFonts w:cs="Times New Roman"/>
    </w:rPr>
  </w:style>
  <w:style w:type="character" w:customStyle="1" w:styleId="WW8Num20z1">
    <w:name w:val="WW8Num20z1"/>
    <w:rsid w:val="00D71CA3"/>
    <w:rPr>
      <w:rFonts w:cs="Times New Roman"/>
      <w:b/>
      <w:i w:val="0"/>
    </w:rPr>
  </w:style>
  <w:style w:type="character" w:customStyle="1" w:styleId="WW8Num21z0">
    <w:name w:val="WW8Num21z0"/>
    <w:rsid w:val="00D71CA3"/>
    <w:rPr>
      <w:rFonts w:cs="Times New Roman"/>
    </w:rPr>
  </w:style>
  <w:style w:type="character" w:customStyle="1" w:styleId="WW8Num22z0">
    <w:name w:val="WW8Num22z0"/>
    <w:rsid w:val="00D71CA3"/>
    <w:rPr>
      <w:rFonts w:cs="Times New Roman"/>
    </w:rPr>
  </w:style>
  <w:style w:type="character" w:customStyle="1" w:styleId="WW8Num22z1">
    <w:name w:val="WW8Num22z1"/>
    <w:rsid w:val="00D71CA3"/>
    <w:rPr>
      <w:rFonts w:ascii="Cambria" w:hAnsi="Cambria" w:cs="Times New Roman"/>
      <w:b/>
      <w:bCs/>
      <w:iCs/>
      <w:color w:val="000000"/>
      <w:sz w:val="24"/>
      <w:szCs w:val="24"/>
    </w:rPr>
  </w:style>
  <w:style w:type="character" w:customStyle="1" w:styleId="WW8Num23z0">
    <w:name w:val="WW8Num23z0"/>
    <w:rsid w:val="00D71CA3"/>
    <w:rPr>
      <w:rFonts w:cs="Times New Roman"/>
      <w:b/>
    </w:rPr>
  </w:style>
  <w:style w:type="character" w:customStyle="1" w:styleId="WW8Num23z2">
    <w:name w:val="WW8Num23z2"/>
    <w:rsid w:val="00D71CA3"/>
    <w:rPr>
      <w:rFonts w:ascii="Cambria" w:hAnsi="Cambria" w:cs="Times New Roman"/>
      <w:b w:val="0"/>
      <w:bCs/>
      <w:color w:val="000000"/>
      <w:sz w:val="24"/>
      <w:szCs w:val="24"/>
    </w:rPr>
  </w:style>
  <w:style w:type="character" w:customStyle="1" w:styleId="WW8Num24z0">
    <w:name w:val="WW8Num24z0"/>
    <w:rsid w:val="00D71CA3"/>
    <w:rPr>
      <w:rFonts w:eastAsia="Times New Roman" w:cs="Arial"/>
    </w:rPr>
  </w:style>
  <w:style w:type="character" w:customStyle="1" w:styleId="WW8Num24z1">
    <w:name w:val="WW8Num24z1"/>
    <w:rsid w:val="00D71CA3"/>
    <w:rPr>
      <w:rFonts w:cs="Times New Roman"/>
    </w:rPr>
  </w:style>
  <w:style w:type="character" w:customStyle="1" w:styleId="WW8Num24z2">
    <w:name w:val="WW8Num24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5z0">
    <w:name w:val="WW8Num25z0"/>
    <w:rsid w:val="00D71CA3"/>
  </w:style>
  <w:style w:type="character" w:customStyle="1" w:styleId="WW8Num25z1">
    <w:name w:val="WW8Num25z1"/>
    <w:rsid w:val="00D71CA3"/>
    <w:rPr>
      <w:rFonts w:ascii="Cambria" w:eastAsia="Times New Roman" w:hAnsi="Cambria" w:cs="Cambria"/>
      <w:b/>
      <w:bCs/>
      <w:i/>
      <w:iCs/>
      <w:color w:val="000000"/>
      <w:sz w:val="24"/>
      <w:szCs w:val="24"/>
      <w:shd w:val="clear" w:color="auto" w:fill="FFFF00"/>
    </w:rPr>
  </w:style>
  <w:style w:type="character" w:customStyle="1" w:styleId="WW8Num25z2">
    <w:name w:val="WW8Num25z2"/>
    <w:rsid w:val="00D71CA3"/>
  </w:style>
  <w:style w:type="character" w:customStyle="1" w:styleId="WW8Num25z3">
    <w:name w:val="WW8Num25z3"/>
    <w:rsid w:val="00D71CA3"/>
  </w:style>
  <w:style w:type="character" w:customStyle="1" w:styleId="WW8Num25z5">
    <w:name w:val="WW8Num25z5"/>
    <w:rsid w:val="00D71CA3"/>
  </w:style>
  <w:style w:type="character" w:customStyle="1" w:styleId="WW8Num26z0">
    <w:name w:val="WW8Num26z0"/>
    <w:rsid w:val="00D71CA3"/>
    <w:rPr>
      <w:rFonts w:ascii="Symbol" w:hAnsi="Symbol" w:cs="Symbol"/>
    </w:rPr>
  </w:style>
  <w:style w:type="character" w:customStyle="1" w:styleId="WW8Num26z1">
    <w:name w:val="WW8Num26z1"/>
    <w:rsid w:val="00D71CA3"/>
    <w:rPr>
      <w:rFonts w:ascii="Courier New" w:hAnsi="Courier New" w:cs="Courier New"/>
    </w:rPr>
  </w:style>
  <w:style w:type="character" w:customStyle="1" w:styleId="WW8Num27z0">
    <w:name w:val="WW8Num27z0"/>
    <w:rsid w:val="00D71CA3"/>
    <w:rPr>
      <w:rFonts w:ascii="Symbol" w:hAnsi="Symbol" w:cs="Symbol"/>
    </w:rPr>
  </w:style>
  <w:style w:type="character" w:customStyle="1" w:styleId="WW8Num27z1">
    <w:name w:val="WW8Num27z1"/>
    <w:rsid w:val="00D71CA3"/>
    <w:rPr>
      <w:rFonts w:ascii="Courier New" w:hAnsi="Courier New" w:cs="Courier New"/>
    </w:rPr>
  </w:style>
  <w:style w:type="character" w:customStyle="1" w:styleId="WW8Num27z2">
    <w:name w:val="WW8Num27z2"/>
    <w:rsid w:val="00D71CA3"/>
    <w:rPr>
      <w:rFonts w:ascii="Wingdings" w:hAnsi="Wingdings" w:cs="Wingdings"/>
    </w:rPr>
  </w:style>
  <w:style w:type="character" w:customStyle="1" w:styleId="WW8Num27z3">
    <w:name w:val="WW8Num27z3"/>
    <w:rsid w:val="00D71CA3"/>
  </w:style>
  <w:style w:type="character" w:customStyle="1" w:styleId="WW8Num27z4">
    <w:name w:val="WW8Num27z4"/>
    <w:rsid w:val="00D71CA3"/>
  </w:style>
  <w:style w:type="character" w:customStyle="1" w:styleId="WW8Num27z5">
    <w:name w:val="WW8Num27z5"/>
    <w:rsid w:val="00D71CA3"/>
  </w:style>
  <w:style w:type="character" w:customStyle="1" w:styleId="WW8Num27z6">
    <w:name w:val="WW8Num27z6"/>
    <w:rsid w:val="00D71CA3"/>
  </w:style>
  <w:style w:type="character" w:customStyle="1" w:styleId="WW8Num27z7">
    <w:name w:val="WW8Num27z7"/>
    <w:rsid w:val="00D71CA3"/>
  </w:style>
  <w:style w:type="character" w:customStyle="1" w:styleId="WW8Num27z8">
    <w:name w:val="WW8Num27z8"/>
    <w:rsid w:val="00D71CA3"/>
  </w:style>
  <w:style w:type="character" w:customStyle="1" w:styleId="WW8Num28z0">
    <w:name w:val="WW8Num28z0"/>
    <w:rsid w:val="00D71CA3"/>
    <w:rPr>
      <w:rFonts w:cs="Times New Roman"/>
    </w:rPr>
  </w:style>
  <w:style w:type="character" w:customStyle="1" w:styleId="WW8Num28z1">
    <w:name w:val="WW8Num28z1"/>
    <w:rsid w:val="00D71CA3"/>
    <w:rPr>
      <w:rFonts w:ascii="Cambria" w:hAnsi="Cambria" w:cs="Times New Roman"/>
      <w:b/>
      <w:bCs/>
      <w:i w:val="0"/>
      <w:color w:val="000000"/>
      <w:sz w:val="24"/>
      <w:szCs w:val="24"/>
    </w:rPr>
  </w:style>
  <w:style w:type="character" w:customStyle="1" w:styleId="WW8Num28z2">
    <w:name w:val="WW8Num28z2"/>
    <w:rsid w:val="00D71CA3"/>
    <w:rPr>
      <w:rFonts w:ascii="Cambria" w:eastAsia="Lucida Sans Unicode" w:hAnsi="Cambria" w:cs="Times New Roman"/>
      <w:b w:val="0"/>
      <w:bCs/>
      <w:color w:val="000000"/>
      <w:sz w:val="24"/>
      <w:szCs w:val="24"/>
    </w:rPr>
  </w:style>
  <w:style w:type="character" w:customStyle="1" w:styleId="WW8Num28z3">
    <w:name w:val="WW8Num28z3"/>
    <w:rsid w:val="00D71CA3"/>
  </w:style>
  <w:style w:type="character" w:customStyle="1" w:styleId="WW8Num28z4">
    <w:name w:val="WW8Num28z4"/>
    <w:rsid w:val="00D71CA3"/>
  </w:style>
  <w:style w:type="character" w:customStyle="1" w:styleId="WW8Num28z5">
    <w:name w:val="WW8Num28z5"/>
    <w:rsid w:val="00D71CA3"/>
  </w:style>
  <w:style w:type="character" w:customStyle="1" w:styleId="WW8Num28z6">
    <w:name w:val="WW8Num28z6"/>
    <w:rsid w:val="00D71CA3"/>
  </w:style>
  <w:style w:type="character" w:customStyle="1" w:styleId="WW8Num28z7">
    <w:name w:val="WW8Num28z7"/>
    <w:rsid w:val="00D71CA3"/>
  </w:style>
  <w:style w:type="character" w:customStyle="1" w:styleId="WW8Num28z8">
    <w:name w:val="WW8Num28z8"/>
    <w:rsid w:val="00D71CA3"/>
  </w:style>
  <w:style w:type="character" w:customStyle="1" w:styleId="WW8Num29z0">
    <w:name w:val="WW8Num29z0"/>
    <w:rsid w:val="00D71CA3"/>
    <w:rPr>
      <w:rFonts w:eastAsia="SimSun" w:cs="Helvetica"/>
      <w:bCs/>
      <w:color w:val="000000"/>
    </w:rPr>
  </w:style>
  <w:style w:type="character" w:customStyle="1" w:styleId="WW8Num29z1">
    <w:name w:val="WW8Num29z1"/>
    <w:rsid w:val="00D71CA3"/>
    <w:rPr>
      <w:rFonts w:ascii="Courier New" w:hAnsi="Courier New" w:cs="Courier New"/>
    </w:rPr>
  </w:style>
  <w:style w:type="character" w:customStyle="1" w:styleId="WW8Num30z0">
    <w:name w:val="WW8Num30z0"/>
    <w:rsid w:val="00D71CA3"/>
    <w:rPr>
      <w:rFonts w:eastAsia="Cambria" w:cs="Cambria"/>
      <w:i/>
      <w:color w:val="00000A"/>
    </w:rPr>
  </w:style>
  <w:style w:type="character" w:customStyle="1" w:styleId="WW8Num30z1">
    <w:name w:val="WW8Num30z1"/>
    <w:rsid w:val="00D71CA3"/>
    <w:rPr>
      <w:rFonts w:eastAsia="Cambria" w:cs="Cambria"/>
      <w:b/>
      <w:color w:val="00000A"/>
    </w:rPr>
  </w:style>
  <w:style w:type="character" w:customStyle="1" w:styleId="WW8Num30z2">
    <w:name w:val="WW8Num30z2"/>
    <w:rsid w:val="00D71CA3"/>
  </w:style>
  <w:style w:type="character" w:customStyle="1" w:styleId="WW8Num30z3">
    <w:name w:val="WW8Num30z3"/>
    <w:rsid w:val="00D71CA3"/>
  </w:style>
  <w:style w:type="character" w:customStyle="1" w:styleId="WW8Num30z4">
    <w:name w:val="WW8Num30z4"/>
    <w:rsid w:val="00D71CA3"/>
  </w:style>
  <w:style w:type="character" w:customStyle="1" w:styleId="WW8Num30z5">
    <w:name w:val="WW8Num30z5"/>
    <w:rsid w:val="00D71CA3"/>
  </w:style>
  <w:style w:type="character" w:customStyle="1" w:styleId="WW8Num30z6">
    <w:name w:val="WW8Num30z6"/>
    <w:rsid w:val="00D71CA3"/>
  </w:style>
  <w:style w:type="character" w:customStyle="1" w:styleId="WW8Num30z7">
    <w:name w:val="WW8Num30z7"/>
    <w:rsid w:val="00D71CA3"/>
  </w:style>
  <w:style w:type="character" w:customStyle="1" w:styleId="WW8Num30z8">
    <w:name w:val="WW8Num30z8"/>
    <w:rsid w:val="00D71CA3"/>
  </w:style>
  <w:style w:type="character" w:customStyle="1" w:styleId="WW8Num31z0">
    <w:name w:val="WW8Num31z0"/>
    <w:rsid w:val="00D71CA3"/>
    <w:rPr>
      <w:rFonts w:ascii="Cambria" w:hAnsi="Cambria" w:cs="Cambria"/>
      <w:b/>
      <w:bCs/>
      <w:i/>
      <w:iCs/>
      <w:color w:val="000000"/>
      <w:sz w:val="24"/>
      <w:szCs w:val="24"/>
    </w:rPr>
  </w:style>
  <w:style w:type="character" w:customStyle="1" w:styleId="WW8Num31z1">
    <w:name w:val="WW8Num31z1"/>
    <w:rsid w:val="00D71CA3"/>
    <w:rPr>
      <w:rFonts w:cs="Cambria"/>
    </w:rPr>
  </w:style>
  <w:style w:type="character" w:customStyle="1" w:styleId="WW8Num31z2">
    <w:name w:val="WW8Num31z2"/>
    <w:rsid w:val="00D71CA3"/>
  </w:style>
  <w:style w:type="character" w:customStyle="1" w:styleId="WW8Num31z3">
    <w:name w:val="WW8Num31z3"/>
    <w:rsid w:val="00D71CA3"/>
  </w:style>
  <w:style w:type="character" w:customStyle="1" w:styleId="WW8Num31z4">
    <w:name w:val="WW8Num31z4"/>
    <w:rsid w:val="00D71CA3"/>
  </w:style>
  <w:style w:type="character" w:customStyle="1" w:styleId="WW8Num31z5">
    <w:name w:val="WW8Num31z5"/>
    <w:rsid w:val="00D71CA3"/>
  </w:style>
  <w:style w:type="character" w:customStyle="1" w:styleId="WW8Num31z6">
    <w:name w:val="WW8Num31z6"/>
    <w:rsid w:val="00D71CA3"/>
  </w:style>
  <w:style w:type="character" w:customStyle="1" w:styleId="WW8Num31z7">
    <w:name w:val="WW8Num31z7"/>
    <w:rsid w:val="00D71CA3"/>
  </w:style>
  <w:style w:type="character" w:customStyle="1" w:styleId="WW8Num31z8">
    <w:name w:val="WW8Num31z8"/>
    <w:rsid w:val="00D71CA3"/>
  </w:style>
  <w:style w:type="character" w:customStyle="1" w:styleId="WW8Num32z0">
    <w:name w:val="WW8Num32z0"/>
    <w:rsid w:val="00D71CA3"/>
    <w:rPr>
      <w:b w:val="0"/>
    </w:rPr>
  </w:style>
  <w:style w:type="character" w:customStyle="1" w:styleId="WW8Num32z1">
    <w:name w:val="WW8Num32z1"/>
    <w:rsid w:val="00D71CA3"/>
    <w:rPr>
      <w:rFonts w:cs="Cambria"/>
    </w:rPr>
  </w:style>
  <w:style w:type="character" w:customStyle="1" w:styleId="WW8Num32z2">
    <w:name w:val="WW8Num32z2"/>
    <w:rsid w:val="00D71CA3"/>
  </w:style>
  <w:style w:type="character" w:customStyle="1" w:styleId="WW8Num32z3">
    <w:name w:val="WW8Num32z3"/>
    <w:rsid w:val="00D71CA3"/>
  </w:style>
  <w:style w:type="character" w:customStyle="1" w:styleId="WW8Num32z4">
    <w:name w:val="WW8Num32z4"/>
    <w:rsid w:val="00D71CA3"/>
  </w:style>
  <w:style w:type="character" w:customStyle="1" w:styleId="WW8Num32z5">
    <w:name w:val="WW8Num32z5"/>
    <w:rsid w:val="00D71CA3"/>
  </w:style>
  <w:style w:type="character" w:customStyle="1" w:styleId="WW8Num32z6">
    <w:name w:val="WW8Num32z6"/>
    <w:rsid w:val="00D71CA3"/>
  </w:style>
  <w:style w:type="character" w:customStyle="1" w:styleId="WW8Num32z7">
    <w:name w:val="WW8Num32z7"/>
    <w:rsid w:val="00D71CA3"/>
  </w:style>
  <w:style w:type="character" w:customStyle="1" w:styleId="WW8Num32z8">
    <w:name w:val="WW8Num32z8"/>
    <w:rsid w:val="00D71CA3"/>
  </w:style>
  <w:style w:type="character" w:customStyle="1" w:styleId="WW8Num33z0">
    <w:name w:val="WW8Num33z0"/>
    <w:rsid w:val="00D71CA3"/>
    <w:rPr>
      <w:rFonts w:cs="Times New Roman"/>
    </w:rPr>
  </w:style>
  <w:style w:type="character" w:customStyle="1" w:styleId="WW8Num33z1">
    <w:name w:val="WW8Num33z1"/>
    <w:rsid w:val="00D71CA3"/>
    <w:rPr>
      <w:rFonts w:cs="Cambria"/>
    </w:rPr>
  </w:style>
  <w:style w:type="character" w:customStyle="1" w:styleId="WW8Num33z2">
    <w:name w:val="WW8Num33z2"/>
    <w:rsid w:val="00D71CA3"/>
  </w:style>
  <w:style w:type="character" w:customStyle="1" w:styleId="WW8Num33z3">
    <w:name w:val="WW8Num33z3"/>
    <w:rsid w:val="00D71CA3"/>
  </w:style>
  <w:style w:type="character" w:customStyle="1" w:styleId="WW8Num33z4">
    <w:name w:val="WW8Num33z4"/>
    <w:rsid w:val="00D71CA3"/>
  </w:style>
  <w:style w:type="character" w:customStyle="1" w:styleId="WW8Num33z5">
    <w:name w:val="WW8Num33z5"/>
    <w:rsid w:val="00D71CA3"/>
  </w:style>
  <w:style w:type="character" w:customStyle="1" w:styleId="WW8Num33z6">
    <w:name w:val="WW8Num33z6"/>
    <w:rsid w:val="00D71CA3"/>
  </w:style>
  <w:style w:type="character" w:customStyle="1" w:styleId="WW8Num33z7">
    <w:name w:val="WW8Num33z7"/>
    <w:rsid w:val="00D71CA3"/>
  </w:style>
  <w:style w:type="character" w:customStyle="1" w:styleId="WW8Num33z8">
    <w:name w:val="WW8Num33z8"/>
    <w:rsid w:val="00D71CA3"/>
  </w:style>
  <w:style w:type="character" w:customStyle="1" w:styleId="WW8Num34z0">
    <w:name w:val="WW8Num34z0"/>
    <w:rsid w:val="00D71CA3"/>
  </w:style>
  <w:style w:type="character" w:customStyle="1" w:styleId="WW8Num34z1">
    <w:name w:val="WW8Num34z1"/>
    <w:rsid w:val="00D71CA3"/>
    <w:rPr>
      <w:rFonts w:cs="Cambria"/>
      <w:b/>
      <w:bCs/>
      <w:szCs w:val="10"/>
    </w:rPr>
  </w:style>
  <w:style w:type="character" w:customStyle="1" w:styleId="WW8Num34z2">
    <w:name w:val="WW8Num34z2"/>
    <w:rsid w:val="00D71CA3"/>
  </w:style>
  <w:style w:type="character" w:customStyle="1" w:styleId="WW8Num34z3">
    <w:name w:val="WW8Num34z3"/>
    <w:rsid w:val="00D71CA3"/>
  </w:style>
  <w:style w:type="character" w:customStyle="1" w:styleId="WW8Num34z4">
    <w:name w:val="WW8Num34z4"/>
    <w:rsid w:val="00D71CA3"/>
  </w:style>
  <w:style w:type="character" w:customStyle="1" w:styleId="WW8Num34z5">
    <w:name w:val="WW8Num34z5"/>
    <w:rsid w:val="00D71CA3"/>
  </w:style>
  <w:style w:type="character" w:customStyle="1" w:styleId="WW8Num34z6">
    <w:name w:val="WW8Num34z6"/>
    <w:rsid w:val="00D71CA3"/>
  </w:style>
  <w:style w:type="character" w:customStyle="1" w:styleId="WW8Num34z7">
    <w:name w:val="WW8Num34z7"/>
    <w:rsid w:val="00D71CA3"/>
  </w:style>
  <w:style w:type="character" w:customStyle="1" w:styleId="WW8Num34z8">
    <w:name w:val="WW8Num34z8"/>
    <w:rsid w:val="00D71CA3"/>
  </w:style>
  <w:style w:type="character" w:customStyle="1" w:styleId="WW8Num35z0">
    <w:name w:val="WW8Num35z0"/>
    <w:rsid w:val="00D71CA3"/>
  </w:style>
  <w:style w:type="character" w:customStyle="1" w:styleId="WW8Num35z1">
    <w:name w:val="WW8Num35z1"/>
    <w:rsid w:val="00D71CA3"/>
    <w:rPr>
      <w:rFonts w:ascii="Cambria" w:hAnsi="Cambria" w:cs="Cambria"/>
      <w:b/>
      <w:bCs/>
      <w:sz w:val="24"/>
      <w:szCs w:val="24"/>
    </w:rPr>
  </w:style>
  <w:style w:type="character" w:customStyle="1" w:styleId="WW8Num35z2">
    <w:name w:val="WW8Num35z2"/>
    <w:rsid w:val="00D71CA3"/>
  </w:style>
  <w:style w:type="character" w:customStyle="1" w:styleId="WW8Num35z3">
    <w:name w:val="WW8Num35z3"/>
    <w:rsid w:val="00D71CA3"/>
  </w:style>
  <w:style w:type="character" w:customStyle="1" w:styleId="WW8Num35z4">
    <w:name w:val="WW8Num35z4"/>
    <w:rsid w:val="00D71CA3"/>
  </w:style>
  <w:style w:type="character" w:customStyle="1" w:styleId="WW8Num35z5">
    <w:name w:val="WW8Num35z5"/>
    <w:rsid w:val="00D71CA3"/>
  </w:style>
  <w:style w:type="character" w:customStyle="1" w:styleId="WW8Num35z6">
    <w:name w:val="WW8Num35z6"/>
    <w:rsid w:val="00D71CA3"/>
  </w:style>
  <w:style w:type="character" w:customStyle="1" w:styleId="WW8Num35z7">
    <w:name w:val="WW8Num35z7"/>
    <w:rsid w:val="00D71CA3"/>
  </w:style>
  <w:style w:type="character" w:customStyle="1" w:styleId="WW8Num35z8">
    <w:name w:val="WW8Num35z8"/>
    <w:rsid w:val="00D71CA3"/>
  </w:style>
  <w:style w:type="character" w:customStyle="1" w:styleId="WW8Num36z0">
    <w:name w:val="WW8Num36z0"/>
    <w:rsid w:val="00D71CA3"/>
  </w:style>
  <w:style w:type="character" w:customStyle="1" w:styleId="WW8Num36z1">
    <w:name w:val="WW8Num36z1"/>
    <w:rsid w:val="00D71CA3"/>
    <w:rPr>
      <w:rFonts w:cs="Helvetica"/>
      <w:b/>
      <w:bCs w:val="0"/>
    </w:rPr>
  </w:style>
  <w:style w:type="character" w:customStyle="1" w:styleId="WW8Num36z2">
    <w:name w:val="WW8Num36z2"/>
    <w:rsid w:val="00D71CA3"/>
  </w:style>
  <w:style w:type="character" w:customStyle="1" w:styleId="WW8Num36z3">
    <w:name w:val="WW8Num36z3"/>
    <w:rsid w:val="00D71CA3"/>
  </w:style>
  <w:style w:type="character" w:customStyle="1" w:styleId="WW8Num36z4">
    <w:name w:val="WW8Num36z4"/>
    <w:rsid w:val="00D71CA3"/>
  </w:style>
  <w:style w:type="character" w:customStyle="1" w:styleId="WW8Num36z5">
    <w:name w:val="WW8Num36z5"/>
    <w:rsid w:val="00D71CA3"/>
  </w:style>
  <w:style w:type="character" w:customStyle="1" w:styleId="WW8Num36z6">
    <w:name w:val="WW8Num36z6"/>
    <w:rsid w:val="00D71CA3"/>
  </w:style>
  <w:style w:type="character" w:customStyle="1" w:styleId="WW8Num36z7">
    <w:name w:val="WW8Num36z7"/>
    <w:rsid w:val="00D71CA3"/>
  </w:style>
  <w:style w:type="character" w:customStyle="1" w:styleId="WW8Num36z8">
    <w:name w:val="WW8Num36z8"/>
    <w:rsid w:val="00D71CA3"/>
  </w:style>
  <w:style w:type="character" w:customStyle="1" w:styleId="WW8Num37z0">
    <w:name w:val="WW8Num37z0"/>
    <w:rsid w:val="00D71CA3"/>
  </w:style>
  <w:style w:type="character" w:customStyle="1" w:styleId="WW8Num37z1">
    <w:name w:val="WW8Num37z1"/>
    <w:rsid w:val="00D71CA3"/>
    <w:rPr>
      <w:rFonts w:ascii="Cambria" w:hAnsi="Cambria" w:cs="Cambria"/>
      <w:b/>
      <w:sz w:val="24"/>
      <w:szCs w:val="24"/>
    </w:rPr>
  </w:style>
  <w:style w:type="character" w:customStyle="1" w:styleId="WW8Num37z2">
    <w:name w:val="WW8Num37z2"/>
    <w:rsid w:val="00D71CA3"/>
  </w:style>
  <w:style w:type="character" w:customStyle="1" w:styleId="WW8Num37z3">
    <w:name w:val="WW8Num37z3"/>
    <w:rsid w:val="00D71CA3"/>
  </w:style>
  <w:style w:type="character" w:customStyle="1" w:styleId="WW8Num37z4">
    <w:name w:val="WW8Num37z4"/>
    <w:rsid w:val="00D71CA3"/>
  </w:style>
  <w:style w:type="character" w:customStyle="1" w:styleId="WW8Num37z5">
    <w:name w:val="WW8Num37z5"/>
    <w:rsid w:val="00D71CA3"/>
  </w:style>
  <w:style w:type="character" w:customStyle="1" w:styleId="WW8Num37z6">
    <w:name w:val="WW8Num37z6"/>
    <w:rsid w:val="00D71CA3"/>
  </w:style>
  <w:style w:type="character" w:customStyle="1" w:styleId="WW8Num37z7">
    <w:name w:val="WW8Num37z7"/>
    <w:rsid w:val="00D71CA3"/>
  </w:style>
  <w:style w:type="character" w:customStyle="1" w:styleId="WW8Num37z8">
    <w:name w:val="WW8Num37z8"/>
    <w:rsid w:val="00D71CA3"/>
  </w:style>
  <w:style w:type="character" w:customStyle="1" w:styleId="WW8Num38z0">
    <w:name w:val="WW8Num38z0"/>
    <w:rsid w:val="00D71CA3"/>
  </w:style>
  <w:style w:type="character" w:customStyle="1" w:styleId="WW8Num38z1">
    <w:name w:val="WW8Num38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38z2">
    <w:name w:val="WW8Num38z2"/>
    <w:rsid w:val="00D71CA3"/>
  </w:style>
  <w:style w:type="character" w:customStyle="1" w:styleId="WW8Num39z0">
    <w:name w:val="WW8Num39z0"/>
    <w:rsid w:val="00D71CA3"/>
  </w:style>
  <w:style w:type="character" w:customStyle="1" w:styleId="WW8Num39z1">
    <w:name w:val="WW8Num39z1"/>
    <w:rsid w:val="00D71CA3"/>
    <w:rPr>
      <w:rFonts w:cs="Cambria"/>
    </w:rPr>
  </w:style>
  <w:style w:type="character" w:customStyle="1" w:styleId="WW8Num39z2">
    <w:name w:val="WW8Num39z2"/>
    <w:rsid w:val="00D71CA3"/>
  </w:style>
  <w:style w:type="character" w:customStyle="1" w:styleId="WW8Num39z3">
    <w:name w:val="WW8Num39z3"/>
    <w:rsid w:val="00D71CA3"/>
  </w:style>
  <w:style w:type="character" w:customStyle="1" w:styleId="WW8Num39z4">
    <w:name w:val="WW8Num39z4"/>
    <w:rsid w:val="00D71CA3"/>
  </w:style>
  <w:style w:type="character" w:customStyle="1" w:styleId="WW8Num39z5">
    <w:name w:val="WW8Num39z5"/>
    <w:rsid w:val="00D71CA3"/>
  </w:style>
  <w:style w:type="character" w:customStyle="1" w:styleId="WW8Num39z6">
    <w:name w:val="WW8Num39z6"/>
    <w:rsid w:val="00D71CA3"/>
  </w:style>
  <w:style w:type="character" w:customStyle="1" w:styleId="WW8Num39z7">
    <w:name w:val="WW8Num39z7"/>
    <w:rsid w:val="00D71CA3"/>
  </w:style>
  <w:style w:type="character" w:customStyle="1" w:styleId="WW8Num39z8">
    <w:name w:val="WW8Num39z8"/>
    <w:rsid w:val="00D71CA3"/>
  </w:style>
  <w:style w:type="character" w:customStyle="1" w:styleId="WW8Num40z0">
    <w:name w:val="WW8Num40z0"/>
    <w:rsid w:val="00D71CA3"/>
  </w:style>
  <w:style w:type="character" w:customStyle="1" w:styleId="WW8Num40z1">
    <w:name w:val="WW8Num40z1"/>
    <w:rsid w:val="00D71CA3"/>
    <w:rPr>
      <w:rFonts w:cs="Cambria"/>
    </w:rPr>
  </w:style>
  <w:style w:type="character" w:customStyle="1" w:styleId="WW8Num40z2">
    <w:name w:val="WW8Num40z2"/>
    <w:rsid w:val="00D71CA3"/>
  </w:style>
  <w:style w:type="character" w:customStyle="1" w:styleId="WW8Num40z3">
    <w:name w:val="WW8Num40z3"/>
    <w:rsid w:val="00D71CA3"/>
  </w:style>
  <w:style w:type="character" w:customStyle="1" w:styleId="WW8Num40z4">
    <w:name w:val="WW8Num40z4"/>
    <w:rsid w:val="00D71CA3"/>
  </w:style>
  <w:style w:type="character" w:customStyle="1" w:styleId="WW8Num40z5">
    <w:name w:val="WW8Num40z5"/>
    <w:rsid w:val="00D71CA3"/>
  </w:style>
  <w:style w:type="character" w:customStyle="1" w:styleId="WW8Num40z6">
    <w:name w:val="WW8Num40z6"/>
    <w:rsid w:val="00D71CA3"/>
  </w:style>
  <w:style w:type="character" w:customStyle="1" w:styleId="WW8Num40z7">
    <w:name w:val="WW8Num40z7"/>
    <w:rsid w:val="00D71CA3"/>
  </w:style>
  <w:style w:type="character" w:customStyle="1" w:styleId="WW8Num40z8">
    <w:name w:val="WW8Num40z8"/>
    <w:rsid w:val="00D71CA3"/>
  </w:style>
  <w:style w:type="character" w:customStyle="1" w:styleId="WW8Num41z0">
    <w:name w:val="WW8Num41z0"/>
    <w:rsid w:val="00D71CA3"/>
  </w:style>
  <w:style w:type="character" w:customStyle="1" w:styleId="WW8Num41z1">
    <w:name w:val="WW8Num41z1"/>
    <w:rsid w:val="00D71CA3"/>
    <w:rPr>
      <w:rFonts w:cs="Cambria"/>
    </w:rPr>
  </w:style>
  <w:style w:type="character" w:customStyle="1" w:styleId="WW8Num41z3">
    <w:name w:val="WW8Num41z3"/>
    <w:rsid w:val="00D71CA3"/>
  </w:style>
  <w:style w:type="character" w:customStyle="1" w:styleId="WW8Num41z4">
    <w:name w:val="WW8Num41z4"/>
    <w:rsid w:val="00D71CA3"/>
  </w:style>
  <w:style w:type="character" w:customStyle="1" w:styleId="WW8Num41z5">
    <w:name w:val="WW8Num41z5"/>
    <w:rsid w:val="00D71CA3"/>
  </w:style>
  <w:style w:type="character" w:customStyle="1" w:styleId="WW8Num41z6">
    <w:name w:val="WW8Num41z6"/>
    <w:rsid w:val="00D71CA3"/>
  </w:style>
  <w:style w:type="character" w:customStyle="1" w:styleId="WW8Num41z7">
    <w:name w:val="WW8Num41z7"/>
    <w:rsid w:val="00D71CA3"/>
  </w:style>
  <w:style w:type="character" w:customStyle="1" w:styleId="WW8Num41z8">
    <w:name w:val="WW8Num41z8"/>
    <w:rsid w:val="00D71CA3"/>
  </w:style>
  <w:style w:type="character" w:customStyle="1" w:styleId="WW8Num42z0">
    <w:name w:val="WW8Num42z0"/>
    <w:rsid w:val="00D71CA3"/>
    <w:rPr>
      <w:rFonts w:cs="Cambria"/>
    </w:rPr>
  </w:style>
  <w:style w:type="character" w:customStyle="1" w:styleId="WW8Num42z1">
    <w:name w:val="WW8Num42z1"/>
    <w:rsid w:val="00D71CA3"/>
  </w:style>
  <w:style w:type="character" w:customStyle="1" w:styleId="WW8Num42z2">
    <w:name w:val="WW8Num42z2"/>
    <w:rsid w:val="00D71CA3"/>
  </w:style>
  <w:style w:type="character" w:customStyle="1" w:styleId="WW8Num42z3">
    <w:name w:val="WW8Num42z3"/>
    <w:rsid w:val="00D71CA3"/>
  </w:style>
  <w:style w:type="character" w:customStyle="1" w:styleId="WW8Num42z4">
    <w:name w:val="WW8Num42z4"/>
    <w:rsid w:val="00D71CA3"/>
  </w:style>
  <w:style w:type="character" w:customStyle="1" w:styleId="WW8Num42z5">
    <w:name w:val="WW8Num42z5"/>
    <w:rsid w:val="00D71CA3"/>
  </w:style>
  <w:style w:type="character" w:customStyle="1" w:styleId="WW8Num42z6">
    <w:name w:val="WW8Num42z6"/>
    <w:rsid w:val="00D71CA3"/>
  </w:style>
  <w:style w:type="character" w:customStyle="1" w:styleId="WW8Num42z7">
    <w:name w:val="WW8Num42z7"/>
    <w:rsid w:val="00D71CA3"/>
  </w:style>
  <w:style w:type="character" w:customStyle="1" w:styleId="WW8Num42z8">
    <w:name w:val="WW8Num42z8"/>
    <w:rsid w:val="00D71CA3"/>
  </w:style>
  <w:style w:type="character" w:customStyle="1" w:styleId="WW8Num43z0">
    <w:name w:val="WW8Num43z0"/>
    <w:rsid w:val="00D71CA3"/>
  </w:style>
  <w:style w:type="character" w:customStyle="1" w:styleId="WW8Num43z1">
    <w:name w:val="WW8Num43z1"/>
    <w:rsid w:val="00D71CA3"/>
  </w:style>
  <w:style w:type="character" w:customStyle="1" w:styleId="WW8Num43z2">
    <w:name w:val="WW8Num43z2"/>
    <w:rsid w:val="00D71CA3"/>
  </w:style>
  <w:style w:type="character" w:customStyle="1" w:styleId="WW8Num43z3">
    <w:name w:val="WW8Num43z3"/>
    <w:rsid w:val="00D71CA3"/>
  </w:style>
  <w:style w:type="character" w:customStyle="1" w:styleId="WW8Num43z4">
    <w:name w:val="WW8Num43z4"/>
    <w:rsid w:val="00D71CA3"/>
  </w:style>
  <w:style w:type="character" w:customStyle="1" w:styleId="WW8Num43z5">
    <w:name w:val="WW8Num43z5"/>
    <w:rsid w:val="00D71CA3"/>
  </w:style>
  <w:style w:type="character" w:customStyle="1" w:styleId="WW8Num43z6">
    <w:name w:val="WW8Num43z6"/>
    <w:rsid w:val="00D71CA3"/>
  </w:style>
  <w:style w:type="character" w:customStyle="1" w:styleId="WW8Num43z7">
    <w:name w:val="WW8Num43z7"/>
    <w:rsid w:val="00D71CA3"/>
  </w:style>
  <w:style w:type="character" w:customStyle="1" w:styleId="WW8Num43z8">
    <w:name w:val="WW8Num43z8"/>
    <w:rsid w:val="00D71CA3"/>
  </w:style>
  <w:style w:type="character" w:customStyle="1" w:styleId="WW8Num44z0">
    <w:name w:val="WW8Num44z0"/>
    <w:rsid w:val="00D71CA3"/>
    <w:rPr>
      <w:rFonts w:eastAsia="SimSun" w:cs="Times New Roman"/>
    </w:rPr>
  </w:style>
  <w:style w:type="character" w:customStyle="1" w:styleId="WW8Num44z1">
    <w:name w:val="WW8Num44z1"/>
    <w:rsid w:val="00D71CA3"/>
  </w:style>
  <w:style w:type="character" w:customStyle="1" w:styleId="WW8Num44z2">
    <w:name w:val="WW8Num44z2"/>
    <w:rsid w:val="00D71CA3"/>
  </w:style>
  <w:style w:type="character" w:customStyle="1" w:styleId="WW8Num44z3">
    <w:name w:val="WW8Num44z3"/>
    <w:rsid w:val="00D71CA3"/>
  </w:style>
  <w:style w:type="character" w:customStyle="1" w:styleId="WW8Num44z4">
    <w:name w:val="WW8Num44z4"/>
    <w:rsid w:val="00D71CA3"/>
  </w:style>
  <w:style w:type="character" w:customStyle="1" w:styleId="WW8Num44z5">
    <w:name w:val="WW8Num44z5"/>
    <w:rsid w:val="00D71CA3"/>
  </w:style>
  <w:style w:type="character" w:customStyle="1" w:styleId="WW8Num44z6">
    <w:name w:val="WW8Num44z6"/>
    <w:rsid w:val="00D71CA3"/>
  </w:style>
  <w:style w:type="character" w:customStyle="1" w:styleId="WW8Num44z7">
    <w:name w:val="WW8Num44z7"/>
    <w:rsid w:val="00D71CA3"/>
  </w:style>
  <w:style w:type="character" w:customStyle="1" w:styleId="WW8Num44z8">
    <w:name w:val="WW8Num44z8"/>
    <w:rsid w:val="00D71CA3"/>
  </w:style>
  <w:style w:type="character" w:customStyle="1" w:styleId="WW8Num45z0">
    <w:name w:val="WW8Num45z0"/>
    <w:rsid w:val="00D71CA3"/>
    <w:rPr>
      <w:rFonts w:ascii="Symbol" w:hAnsi="Symbol" w:cs="Symbol"/>
    </w:rPr>
  </w:style>
  <w:style w:type="character" w:customStyle="1" w:styleId="WW8Num45z1">
    <w:name w:val="WW8Num45z1"/>
    <w:rsid w:val="00D71CA3"/>
    <w:rPr>
      <w:rFonts w:ascii="Courier New" w:hAnsi="Courier New" w:cs="Courier New"/>
    </w:rPr>
  </w:style>
  <w:style w:type="character" w:customStyle="1" w:styleId="WW8Num45z2">
    <w:name w:val="WW8Num45z2"/>
    <w:rsid w:val="00D71CA3"/>
    <w:rPr>
      <w:rFonts w:ascii="Wingdings" w:hAnsi="Wingdings" w:cs="Wingdings"/>
    </w:rPr>
  </w:style>
  <w:style w:type="character" w:customStyle="1" w:styleId="WW8Num45z3">
    <w:name w:val="WW8Num45z3"/>
    <w:rsid w:val="00D71CA3"/>
  </w:style>
  <w:style w:type="character" w:customStyle="1" w:styleId="WW8Num45z4">
    <w:name w:val="WW8Num45z4"/>
    <w:rsid w:val="00D71CA3"/>
  </w:style>
  <w:style w:type="character" w:customStyle="1" w:styleId="WW8Num45z5">
    <w:name w:val="WW8Num45z5"/>
    <w:rsid w:val="00D71CA3"/>
  </w:style>
  <w:style w:type="character" w:customStyle="1" w:styleId="WW8Num45z6">
    <w:name w:val="WW8Num45z6"/>
    <w:rsid w:val="00D71CA3"/>
  </w:style>
  <w:style w:type="character" w:customStyle="1" w:styleId="WW8Num45z7">
    <w:name w:val="WW8Num45z7"/>
    <w:rsid w:val="00D71CA3"/>
  </w:style>
  <w:style w:type="character" w:customStyle="1" w:styleId="WW8Num45z8">
    <w:name w:val="WW8Num45z8"/>
    <w:rsid w:val="00D71CA3"/>
  </w:style>
  <w:style w:type="character" w:customStyle="1" w:styleId="WW8Num46z0">
    <w:name w:val="WW8Num46z0"/>
    <w:rsid w:val="00D71CA3"/>
  </w:style>
  <w:style w:type="character" w:customStyle="1" w:styleId="WW8Num46z1">
    <w:name w:val="WW8Num46z1"/>
    <w:rsid w:val="00D71CA3"/>
    <w:rPr>
      <w:rFonts w:cs="Cambria"/>
      <w:b/>
    </w:rPr>
  </w:style>
  <w:style w:type="character" w:customStyle="1" w:styleId="WW8Num46z2">
    <w:name w:val="WW8Num46z2"/>
    <w:rsid w:val="00D71CA3"/>
  </w:style>
  <w:style w:type="character" w:customStyle="1" w:styleId="WW8Num46z3">
    <w:name w:val="WW8Num46z3"/>
    <w:rsid w:val="00D71CA3"/>
  </w:style>
  <w:style w:type="character" w:customStyle="1" w:styleId="WW8Num46z4">
    <w:name w:val="WW8Num46z4"/>
    <w:rsid w:val="00D71CA3"/>
  </w:style>
  <w:style w:type="character" w:customStyle="1" w:styleId="WW8Num46z5">
    <w:name w:val="WW8Num46z5"/>
    <w:rsid w:val="00D71CA3"/>
  </w:style>
  <w:style w:type="character" w:customStyle="1" w:styleId="WW8Num46z6">
    <w:name w:val="WW8Num46z6"/>
    <w:rsid w:val="00D71CA3"/>
  </w:style>
  <w:style w:type="character" w:customStyle="1" w:styleId="WW8Num46z7">
    <w:name w:val="WW8Num46z7"/>
    <w:rsid w:val="00D71CA3"/>
  </w:style>
  <w:style w:type="character" w:customStyle="1" w:styleId="WW8Num46z8">
    <w:name w:val="WW8Num46z8"/>
    <w:rsid w:val="00D71CA3"/>
  </w:style>
  <w:style w:type="character" w:customStyle="1" w:styleId="WW8Num47z0">
    <w:name w:val="WW8Num47z0"/>
    <w:rsid w:val="00D71CA3"/>
  </w:style>
  <w:style w:type="character" w:customStyle="1" w:styleId="WW8Num47z1">
    <w:name w:val="WW8Num47z1"/>
    <w:rsid w:val="00D71CA3"/>
    <w:rPr>
      <w:rFonts w:cs="Cambria"/>
      <w:b/>
      <w:sz w:val="24"/>
      <w:szCs w:val="24"/>
    </w:rPr>
  </w:style>
  <w:style w:type="character" w:customStyle="1" w:styleId="WW8Num47z2">
    <w:name w:val="WW8Num47z2"/>
    <w:rsid w:val="00D71CA3"/>
  </w:style>
  <w:style w:type="character" w:customStyle="1" w:styleId="WW8Num47z3">
    <w:name w:val="WW8Num47z3"/>
    <w:rsid w:val="00D71CA3"/>
  </w:style>
  <w:style w:type="character" w:customStyle="1" w:styleId="WW8Num47z4">
    <w:name w:val="WW8Num47z4"/>
    <w:rsid w:val="00D71CA3"/>
  </w:style>
  <w:style w:type="character" w:customStyle="1" w:styleId="WW8Num47z5">
    <w:name w:val="WW8Num47z5"/>
    <w:rsid w:val="00D71CA3"/>
  </w:style>
  <w:style w:type="character" w:customStyle="1" w:styleId="WW8Num47z6">
    <w:name w:val="WW8Num47z6"/>
    <w:rsid w:val="00D71CA3"/>
  </w:style>
  <w:style w:type="character" w:customStyle="1" w:styleId="WW8Num47z7">
    <w:name w:val="WW8Num47z7"/>
    <w:rsid w:val="00D71CA3"/>
  </w:style>
  <w:style w:type="character" w:customStyle="1" w:styleId="WW8Num47z8">
    <w:name w:val="WW8Num47z8"/>
    <w:rsid w:val="00D71CA3"/>
  </w:style>
  <w:style w:type="character" w:customStyle="1" w:styleId="WW8Num48z0">
    <w:name w:val="WW8Num48z0"/>
    <w:rsid w:val="00D71CA3"/>
    <w:rPr>
      <w:rFonts w:cs="Cambria"/>
    </w:rPr>
  </w:style>
  <w:style w:type="character" w:customStyle="1" w:styleId="WW8Num48z1">
    <w:name w:val="WW8Num48z1"/>
    <w:rsid w:val="00D71CA3"/>
    <w:rPr>
      <w:rFonts w:cs="Arial"/>
      <w:b/>
      <w:bCs w:val="0"/>
    </w:rPr>
  </w:style>
  <w:style w:type="character" w:customStyle="1" w:styleId="WW8Num48z2">
    <w:name w:val="WW8Num48z2"/>
    <w:rsid w:val="00D71CA3"/>
    <w:rPr>
      <w:rFonts w:cs="Arial"/>
    </w:rPr>
  </w:style>
  <w:style w:type="character" w:customStyle="1" w:styleId="WW8Num48z3">
    <w:name w:val="WW8Num48z3"/>
    <w:rsid w:val="00D71CA3"/>
  </w:style>
  <w:style w:type="character" w:customStyle="1" w:styleId="WW8Num48z4">
    <w:name w:val="WW8Num48z4"/>
    <w:rsid w:val="00D71CA3"/>
  </w:style>
  <w:style w:type="character" w:customStyle="1" w:styleId="WW8Num48z5">
    <w:name w:val="WW8Num48z5"/>
    <w:rsid w:val="00D71CA3"/>
  </w:style>
  <w:style w:type="character" w:customStyle="1" w:styleId="WW8Num48z6">
    <w:name w:val="WW8Num48z6"/>
    <w:rsid w:val="00D71CA3"/>
  </w:style>
  <w:style w:type="character" w:customStyle="1" w:styleId="WW8Num48z7">
    <w:name w:val="WW8Num48z7"/>
    <w:rsid w:val="00D71CA3"/>
  </w:style>
  <w:style w:type="character" w:customStyle="1" w:styleId="WW8Num48z8">
    <w:name w:val="WW8Num48z8"/>
    <w:rsid w:val="00D71CA3"/>
  </w:style>
  <w:style w:type="character" w:customStyle="1" w:styleId="WW8Num49z0">
    <w:name w:val="WW8Num49z0"/>
    <w:rsid w:val="00D71CA3"/>
    <w:rPr>
      <w:rFonts w:ascii="Cambria" w:hAnsi="Cambria" w:cs="Cambria"/>
      <w:b/>
      <w:i w:val="0"/>
      <w:sz w:val="24"/>
      <w:szCs w:val="24"/>
    </w:rPr>
  </w:style>
  <w:style w:type="character" w:customStyle="1" w:styleId="WW8Num49z1">
    <w:name w:val="WW8Num49z1"/>
    <w:rsid w:val="00D71CA3"/>
    <w:rPr>
      <w:rFonts w:cs="Cambria"/>
    </w:rPr>
  </w:style>
  <w:style w:type="character" w:customStyle="1" w:styleId="WW8Num49z2">
    <w:name w:val="WW8Num49z2"/>
    <w:rsid w:val="00D71CA3"/>
  </w:style>
  <w:style w:type="character" w:customStyle="1" w:styleId="WW8Num49z3">
    <w:name w:val="WW8Num49z3"/>
    <w:rsid w:val="00D71CA3"/>
  </w:style>
  <w:style w:type="character" w:customStyle="1" w:styleId="WW8Num49z4">
    <w:name w:val="WW8Num49z4"/>
    <w:rsid w:val="00D71CA3"/>
  </w:style>
  <w:style w:type="character" w:customStyle="1" w:styleId="WW8Num49z5">
    <w:name w:val="WW8Num49z5"/>
    <w:rsid w:val="00D71CA3"/>
  </w:style>
  <w:style w:type="character" w:customStyle="1" w:styleId="WW8Num49z6">
    <w:name w:val="WW8Num49z6"/>
    <w:rsid w:val="00D71CA3"/>
  </w:style>
  <w:style w:type="character" w:customStyle="1" w:styleId="WW8Num49z7">
    <w:name w:val="WW8Num49z7"/>
    <w:rsid w:val="00D71CA3"/>
  </w:style>
  <w:style w:type="character" w:customStyle="1" w:styleId="WW8Num49z8">
    <w:name w:val="WW8Num49z8"/>
    <w:rsid w:val="00D71CA3"/>
  </w:style>
  <w:style w:type="character" w:customStyle="1" w:styleId="WW8Num50z0">
    <w:name w:val="WW8Num50z0"/>
    <w:rsid w:val="00D71CA3"/>
    <w:rPr>
      <w:b w:val="0"/>
      <w:i/>
      <w:color w:val="000000"/>
      <w:sz w:val="24"/>
      <w:szCs w:val="24"/>
    </w:rPr>
  </w:style>
  <w:style w:type="character" w:customStyle="1" w:styleId="WW8Num50z1">
    <w:name w:val="WW8Num50z1"/>
    <w:rsid w:val="00D71CA3"/>
    <w:rPr>
      <w:rFonts w:cs="Cambria"/>
    </w:rPr>
  </w:style>
  <w:style w:type="character" w:customStyle="1" w:styleId="WW8Num51z0">
    <w:name w:val="WW8Num51z0"/>
    <w:rsid w:val="00D71CA3"/>
    <w:rPr>
      <w:b/>
      <w:bCs/>
    </w:rPr>
  </w:style>
  <w:style w:type="character" w:customStyle="1" w:styleId="WW8Num51z1">
    <w:name w:val="WW8Num51z1"/>
    <w:rsid w:val="00D71CA3"/>
    <w:rPr>
      <w:rFonts w:cs="Cambria"/>
    </w:rPr>
  </w:style>
  <w:style w:type="character" w:customStyle="1" w:styleId="WW8Num52z0">
    <w:name w:val="WW8Num52z0"/>
    <w:rsid w:val="00D71CA3"/>
    <w:rPr>
      <w:rFonts w:cs="Arial"/>
      <w:b/>
      <w:bCs/>
      <w:sz w:val="24"/>
      <w:szCs w:val="24"/>
    </w:rPr>
  </w:style>
  <w:style w:type="character" w:customStyle="1" w:styleId="WW8Num52z1">
    <w:name w:val="WW8Num52z1"/>
    <w:rsid w:val="00D71CA3"/>
  </w:style>
  <w:style w:type="character" w:customStyle="1" w:styleId="WW8Num52z2">
    <w:name w:val="WW8Num52z2"/>
    <w:rsid w:val="00D71CA3"/>
  </w:style>
  <w:style w:type="character" w:customStyle="1" w:styleId="WW8Num52z3">
    <w:name w:val="WW8Num52z3"/>
    <w:rsid w:val="00D71CA3"/>
  </w:style>
  <w:style w:type="character" w:customStyle="1" w:styleId="WW8Num52z4">
    <w:name w:val="WW8Num52z4"/>
    <w:rsid w:val="00D71CA3"/>
  </w:style>
  <w:style w:type="character" w:customStyle="1" w:styleId="WW8Num52z5">
    <w:name w:val="WW8Num52z5"/>
    <w:rsid w:val="00D71CA3"/>
  </w:style>
  <w:style w:type="character" w:customStyle="1" w:styleId="WW8Num52z6">
    <w:name w:val="WW8Num52z6"/>
    <w:rsid w:val="00D71CA3"/>
  </w:style>
  <w:style w:type="character" w:customStyle="1" w:styleId="WW8Num52z7">
    <w:name w:val="WW8Num52z7"/>
    <w:rsid w:val="00D71CA3"/>
  </w:style>
  <w:style w:type="character" w:customStyle="1" w:styleId="WW8Num52z8">
    <w:name w:val="WW8Num52z8"/>
    <w:rsid w:val="00D71CA3"/>
  </w:style>
  <w:style w:type="character" w:customStyle="1" w:styleId="WW8Num53z0">
    <w:name w:val="WW8Num53z0"/>
    <w:rsid w:val="00D71CA3"/>
    <w:rPr>
      <w:rFonts w:cs="Cambria"/>
    </w:rPr>
  </w:style>
  <w:style w:type="character" w:customStyle="1" w:styleId="WW8Num53z1">
    <w:name w:val="WW8Num53z1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53z2">
    <w:name w:val="WW8Num53z2"/>
    <w:rsid w:val="00D71CA3"/>
  </w:style>
  <w:style w:type="character" w:customStyle="1" w:styleId="WW8Num53z3">
    <w:name w:val="WW8Num53z3"/>
    <w:rsid w:val="00D71CA3"/>
  </w:style>
  <w:style w:type="character" w:customStyle="1" w:styleId="WW8Num54z0">
    <w:name w:val="WW8Num54z0"/>
    <w:rsid w:val="00D71CA3"/>
    <w:rPr>
      <w:rFonts w:ascii="Cambria" w:hAnsi="Cambria" w:cs="Cambria"/>
      <w:sz w:val="24"/>
      <w:szCs w:val="24"/>
    </w:rPr>
  </w:style>
  <w:style w:type="character" w:customStyle="1" w:styleId="WW8Num54z1">
    <w:name w:val="WW8Num54z1"/>
    <w:rsid w:val="00D71CA3"/>
    <w:rPr>
      <w:rFonts w:ascii="Cambria" w:hAnsi="Cambria" w:cs="Cambria"/>
      <w:i/>
      <w:iCs/>
      <w:color w:val="0070C0"/>
      <w:sz w:val="24"/>
      <w:szCs w:val="24"/>
    </w:rPr>
  </w:style>
  <w:style w:type="character" w:customStyle="1" w:styleId="WW8Num54z2">
    <w:name w:val="WW8Num54z2"/>
    <w:rsid w:val="00D71CA3"/>
  </w:style>
  <w:style w:type="character" w:customStyle="1" w:styleId="WW8Num55z0">
    <w:name w:val="WW8Num55z0"/>
    <w:rsid w:val="00D71CA3"/>
    <w:rPr>
      <w:rFonts w:ascii="Cambria" w:hAnsi="Cambria" w:cs="Cambria"/>
      <w:sz w:val="24"/>
      <w:szCs w:val="24"/>
    </w:rPr>
  </w:style>
  <w:style w:type="character" w:customStyle="1" w:styleId="WW8Num55z1">
    <w:name w:val="WW8Num55z1"/>
    <w:rsid w:val="00D71CA3"/>
  </w:style>
  <w:style w:type="character" w:customStyle="1" w:styleId="WW8Num55z2">
    <w:name w:val="WW8Num55z2"/>
    <w:rsid w:val="00D71CA3"/>
  </w:style>
  <w:style w:type="character" w:customStyle="1" w:styleId="WW8Num55z3">
    <w:name w:val="WW8Num55z3"/>
    <w:rsid w:val="00D71CA3"/>
  </w:style>
  <w:style w:type="character" w:customStyle="1" w:styleId="WW8Num55z4">
    <w:name w:val="WW8Num55z4"/>
    <w:rsid w:val="00D71CA3"/>
  </w:style>
  <w:style w:type="character" w:customStyle="1" w:styleId="WW8Num55z5">
    <w:name w:val="WW8Num55z5"/>
    <w:rsid w:val="00D71CA3"/>
  </w:style>
  <w:style w:type="character" w:customStyle="1" w:styleId="WW8Num55z6">
    <w:name w:val="WW8Num55z6"/>
    <w:rsid w:val="00D71CA3"/>
  </w:style>
  <w:style w:type="character" w:customStyle="1" w:styleId="WW8Num55z7">
    <w:name w:val="WW8Num55z7"/>
    <w:rsid w:val="00D71CA3"/>
  </w:style>
  <w:style w:type="character" w:customStyle="1" w:styleId="WW8Num55z8">
    <w:name w:val="WW8Num55z8"/>
    <w:rsid w:val="00D71CA3"/>
  </w:style>
  <w:style w:type="character" w:customStyle="1" w:styleId="WW8Num56z0">
    <w:name w:val="WW8Num56z0"/>
    <w:rsid w:val="00D71CA3"/>
    <w:rPr>
      <w:rFonts w:cs="Cambria"/>
    </w:rPr>
  </w:style>
  <w:style w:type="character" w:customStyle="1" w:styleId="WW8Num56z1">
    <w:name w:val="WW8Num56z1"/>
    <w:rsid w:val="00D71CA3"/>
    <w:rPr>
      <w:rFonts w:cs="Cambria"/>
    </w:rPr>
  </w:style>
  <w:style w:type="character" w:customStyle="1" w:styleId="WW8Num56z2">
    <w:name w:val="WW8Num56z2"/>
    <w:rsid w:val="00D71CA3"/>
  </w:style>
  <w:style w:type="character" w:customStyle="1" w:styleId="WW8Num56z3">
    <w:name w:val="WW8Num56z3"/>
    <w:rsid w:val="00D71CA3"/>
  </w:style>
  <w:style w:type="character" w:customStyle="1" w:styleId="WW8Num56z4">
    <w:name w:val="WW8Num56z4"/>
    <w:rsid w:val="00D71CA3"/>
  </w:style>
  <w:style w:type="character" w:customStyle="1" w:styleId="WW8Num56z5">
    <w:name w:val="WW8Num56z5"/>
    <w:rsid w:val="00D71CA3"/>
  </w:style>
  <w:style w:type="character" w:customStyle="1" w:styleId="WW8Num56z6">
    <w:name w:val="WW8Num56z6"/>
    <w:rsid w:val="00D71CA3"/>
  </w:style>
  <w:style w:type="character" w:customStyle="1" w:styleId="WW8Num56z7">
    <w:name w:val="WW8Num56z7"/>
    <w:rsid w:val="00D71CA3"/>
  </w:style>
  <w:style w:type="character" w:customStyle="1" w:styleId="WW8Num56z8">
    <w:name w:val="WW8Num56z8"/>
    <w:rsid w:val="00D71CA3"/>
  </w:style>
  <w:style w:type="character" w:customStyle="1" w:styleId="WW8Num57z0">
    <w:name w:val="WW8Num57z0"/>
    <w:rsid w:val="00D71CA3"/>
    <w:rPr>
      <w:color w:val="00000A"/>
    </w:rPr>
  </w:style>
  <w:style w:type="character" w:customStyle="1" w:styleId="WW8Num57z1">
    <w:name w:val="WW8Num57z1"/>
    <w:rsid w:val="00D71CA3"/>
    <w:rPr>
      <w:rFonts w:ascii="Cambria" w:hAnsi="Cambria" w:cs="Cambria"/>
      <w:b/>
      <w:bCs/>
      <w:i/>
      <w:color w:val="00000A"/>
      <w:sz w:val="24"/>
      <w:szCs w:val="24"/>
    </w:rPr>
  </w:style>
  <w:style w:type="character" w:customStyle="1" w:styleId="WW8Num57z2">
    <w:name w:val="WW8Num57z2"/>
    <w:rsid w:val="00D71CA3"/>
  </w:style>
  <w:style w:type="character" w:customStyle="1" w:styleId="WW8Num57z3">
    <w:name w:val="WW8Num57z3"/>
    <w:rsid w:val="00D71CA3"/>
    <w:rPr>
      <w:rFonts w:ascii="Symbol" w:hAnsi="Symbol" w:cs="Symbol"/>
    </w:rPr>
  </w:style>
  <w:style w:type="character" w:customStyle="1" w:styleId="WW8Num57z5">
    <w:name w:val="WW8Num57z5"/>
    <w:rsid w:val="00D71CA3"/>
    <w:rPr>
      <w:rFonts w:ascii="Wingdings" w:hAnsi="Wingdings" w:cs="Wingdings"/>
    </w:rPr>
  </w:style>
  <w:style w:type="character" w:customStyle="1" w:styleId="WW8Num58z0">
    <w:name w:val="WW8Num58z0"/>
    <w:rsid w:val="00D71CA3"/>
    <w:rPr>
      <w:color w:val="00000A"/>
    </w:rPr>
  </w:style>
  <w:style w:type="character" w:customStyle="1" w:styleId="WW8Num58z1">
    <w:name w:val="WW8Num58z1"/>
    <w:rsid w:val="00D71CA3"/>
    <w:rPr>
      <w:rFonts w:ascii="Cambria" w:hAnsi="Cambria" w:cs="Cambria"/>
      <w:b/>
      <w:bCs/>
      <w:color w:val="00000A"/>
      <w:sz w:val="24"/>
      <w:szCs w:val="24"/>
    </w:rPr>
  </w:style>
  <w:style w:type="character" w:customStyle="1" w:styleId="WW8Num58z2">
    <w:name w:val="WW8Num58z2"/>
    <w:rsid w:val="00D71CA3"/>
  </w:style>
  <w:style w:type="character" w:customStyle="1" w:styleId="WW8Num58z3">
    <w:name w:val="WW8Num58z3"/>
    <w:rsid w:val="00D71CA3"/>
  </w:style>
  <w:style w:type="character" w:customStyle="1" w:styleId="WW8Num58z4">
    <w:name w:val="WW8Num58z4"/>
    <w:rsid w:val="00D71CA3"/>
  </w:style>
  <w:style w:type="character" w:customStyle="1" w:styleId="WW8Num58z5">
    <w:name w:val="WW8Num58z5"/>
    <w:rsid w:val="00D71CA3"/>
  </w:style>
  <w:style w:type="character" w:customStyle="1" w:styleId="WW8Num58z6">
    <w:name w:val="WW8Num58z6"/>
    <w:rsid w:val="00D71CA3"/>
  </w:style>
  <w:style w:type="character" w:customStyle="1" w:styleId="WW8Num58z7">
    <w:name w:val="WW8Num58z7"/>
    <w:rsid w:val="00D71CA3"/>
  </w:style>
  <w:style w:type="character" w:customStyle="1" w:styleId="WW8Num58z8">
    <w:name w:val="WW8Num58z8"/>
    <w:rsid w:val="00D71CA3"/>
  </w:style>
  <w:style w:type="character" w:customStyle="1" w:styleId="WW8Num59z0">
    <w:name w:val="WW8Num59z0"/>
    <w:rsid w:val="00D71CA3"/>
    <w:rPr>
      <w:rFonts w:cs="Cambria"/>
    </w:rPr>
  </w:style>
  <w:style w:type="character" w:customStyle="1" w:styleId="WW8Num59z1">
    <w:name w:val="WW8Num59z1"/>
    <w:rsid w:val="00D71CA3"/>
  </w:style>
  <w:style w:type="character" w:customStyle="1" w:styleId="WW8Num59z2">
    <w:name w:val="WW8Num59z2"/>
    <w:rsid w:val="00D71CA3"/>
    <w:rPr>
      <w:bCs/>
      <w:i/>
      <w:color w:val="000000"/>
    </w:rPr>
  </w:style>
  <w:style w:type="character" w:customStyle="1" w:styleId="WW8Num59z3">
    <w:name w:val="WW8Num59z3"/>
    <w:rsid w:val="00D71CA3"/>
  </w:style>
  <w:style w:type="character" w:customStyle="1" w:styleId="WW8Num59z4">
    <w:name w:val="WW8Num59z4"/>
    <w:rsid w:val="00D71CA3"/>
  </w:style>
  <w:style w:type="character" w:customStyle="1" w:styleId="WW8Num59z5">
    <w:name w:val="WW8Num59z5"/>
    <w:rsid w:val="00D71CA3"/>
  </w:style>
  <w:style w:type="character" w:customStyle="1" w:styleId="WW8Num59z6">
    <w:name w:val="WW8Num59z6"/>
    <w:rsid w:val="00D71CA3"/>
  </w:style>
  <w:style w:type="character" w:customStyle="1" w:styleId="WW8Num59z7">
    <w:name w:val="WW8Num59z7"/>
    <w:rsid w:val="00D71CA3"/>
  </w:style>
  <w:style w:type="character" w:customStyle="1" w:styleId="WW8Num59z8">
    <w:name w:val="WW8Num59z8"/>
    <w:rsid w:val="00D71CA3"/>
  </w:style>
  <w:style w:type="character" w:customStyle="1" w:styleId="WW8Num60z0">
    <w:name w:val="WW8Num60z0"/>
    <w:rsid w:val="00D71CA3"/>
    <w:rPr>
      <w:rFonts w:ascii="Times New Roman" w:hAnsi="Times New Roman" w:cs="Times New Roman"/>
      <w:color w:val="00000A"/>
    </w:rPr>
  </w:style>
  <w:style w:type="character" w:customStyle="1" w:styleId="WW8Num60z1">
    <w:name w:val="WW8Num60z1"/>
    <w:rsid w:val="00D71CA3"/>
    <w:rPr>
      <w:rFonts w:ascii="Courier New" w:hAnsi="Courier New" w:cs="Courier New"/>
    </w:rPr>
  </w:style>
  <w:style w:type="character" w:customStyle="1" w:styleId="WW8Num61z0">
    <w:name w:val="WW8Num61z0"/>
    <w:rsid w:val="00D71CA3"/>
    <w:rPr>
      <w:rFonts w:cs="Times New Roman"/>
    </w:rPr>
  </w:style>
  <w:style w:type="character" w:customStyle="1" w:styleId="WW8Num61z1">
    <w:name w:val="WW8Num61z1"/>
    <w:rsid w:val="00D71CA3"/>
    <w:rPr>
      <w:rFonts w:cs="Times New Roman"/>
      <w:b/>
      <w:sz w:val="24"/>
      <w:szCs w:val="24"/>
    </w:rPr>
  </w:style>
  <w:style w:type="character" w:customStyle="1" w:styleId="WW8Num62z0">
    <w:name w:val="WW8Num62z0"/>
    <w:rsid w:val="00D71CA3"/>
    <w:rPr>
      <w:rFonts w:eastAsia="Times New Roman" w:cs="Arial"/>
      <w:b w:val="0"/>
      <w:bCs/>
      <w:i/>
      <w:iCs/>
      <w:color w:val="000000"/>
    </w:rPr>
  </w:style>
  <w:style w:type="character" w:customStyle="1" w:styleId="WW8Num62z1">
    <w:name w:val="WW8Num62z1"/>
    <w:rsid w:val="00D71CA3"/>
  </w:style>
  <w:style w:type="character" w:customStyle="1" w:styleId="WW8Num62z2">
    <w:name w:val="WW8Num62z2"/>
    <w:rsid w:val="00D71CA3"/>
  </w:style>
  <w:style w:type="character" w:customStyle="1" w:styleId="WW8Num62z3">
    <w:name w:val="WW8Num62z3"/>
    <w:rsid w:val="00D71CA3"/>
  </w:style>
  <w:style w:type="character" w:customStyle="1" w:styleId="WW8Num62z4">
    <w:name w:val="WW8Num62z4"/>
    <w:rsid w:val="00D71CA3"/>
  </w:style>
  <w:style w:type="character" w:customStyle="1" w:styleId="WW8Num62z5">
    <w:name w:val="WW8Num62z5"/>
    <w:rsid w:val="00D71CA3"/>
  </w:style>
  <w:style w:type="character" w:customStyle="1" w:styleId="WW8Num62z6">
    <w:name w:val="WW8Num62z6"/>
    <w:rsid w:val="00D71CA3"/>
  </w:style>
  <w:style w:type="character" w:customStyle="1" w:styleId="WW8Num62z7">
    <w:name w:val="WW8Num62z7"/>
    <w:rsid w:val="00D71CA3"/>
  </w:style>
  <w:style w:type="character" w:customStyle="1" w:styleId="WW8Num62z8">
    <w:name w:val="WW8Num62z8"/>
    <w:rsid w:val="00D71CA3"/>
  </w:style>
  <w:style w:type="character" w:customStyle="1" w:styleId="WW8Num63z0">
    <w:name w:val="WW8Num63z0"/>
    <w:rsid w:val="00D71CA3"/>
    <w:rPr>
      <w:rFonts w:eastAsia="Times New Roman" w:cs="Arial"/>
      <w:b w:val="0"/>
      <w:bCs w:val="0"/>
    </w:rPr>
  </w:style>
  <w:style w:type="character" w:customStyle="1" w:styleId="WW8Num63z1">
    <w:name w:val="WW8Num63z1"/>
    <w:rsid w:val="00D71CA3"/>
  </w:style>
  <w:style w:type="character" w:customStyle="1" w:styleId="WW8Num63z2">
    <w:name w:val="WW8Num63z2"/>
    <w:rsid w:val="00D71CA3"/>
  </w:style>
  <w:style w:type="character" w:customStyle="1" w:styleId="WW8Num63z3">
    <w:name w:val="WW8Num63z3"/>
    <w:rsid w:val="00D71CA3"/>
  </w:style>
  <w:style w:type="character" w:customStyle="1" w:styleId="WW8Num63z4">
    <w:name w:val="WW8Num63z4"/>
    <w:rsid w:val="00D71CA3"/>
  </w:style>
  <w:style w:type="character" w:customStyle="1" w:styleId="WW8Num63z5">
    <w:name w:val="WW8Num63z5"/>
    <w:rsid w:val="00D71CA3"/>
  </w:style>
  <w:style w:type="character" w:customStyle="1" w:styleId="WW8Num63z6">
    <w:name w:val="WW8Num63z6"/>
    <w:rsid w:val="00D71CA3"/>
  </w:style>
  <w:style w:type="character" w:customStyle="1" w:styleId="WW8Num63z7">
    <w:name w:val="WW8Num63z7"/>
    <w:rsid w:val="00D71CA3"/>
  </w:style>
  <w:style w:type="character" w:customStyle="1" w:styleId="WW8Num63z8">
    <w:name w:val="WW8Num63z8"/>
    <w:rsid w:val="00D71CA3"/>
  </w:style>
  <w:style w:type="character" w:customStyle="1" w:styleId="WW8Num64z0">
    <w:name w:val="WW8Num64z0"/>
    <w:rsid w:val="00D71CA3"/>
    <w:rPr>
      <w:rFonts w:eastAsia="SimSun" w:cs="Helvetica"/>
      <w:bCs/>
      <w:color w:val="000000"/>
    </w:rPr>
  </w:style>
  <w:style w:type="character" w:customStyle="1" w:styleId="WW8Num64z1">
    <w:name w:val="WW8Num64z1"/>
    <w:rsid w:val="00D71CA3"/>
    <w:rPr>
      <w:rFonts w:ascii="Courier New" w:hAnsi="Courier New" w:cs="Courier New"/>
    </w:rPr>
  </w:style>
  <w:style w:type="character" w:customStyle="1" w:styleId="WW8Num64z2">
    <w:name w:val="WW8Num64z2"/>
    <w:rsid w:val="00D71CA3"/>
  </w:style>
  <w:style w:type="character" w:customStyle="1" w:styleId="WW8Num64z3">
    <w:name w:val="WW8Num64z3"/>
    <w:rsid w:val="00D71CA3"/>
    <w:rPr>
      <w:rFonts w:ascii="Symbol" w:hAnsi="Symbol" w:cs="Symbol"/>
    </w:rPr>
  </w:style>
  <w:style w:type="character" w:customStyle="1" w:styleId="WW8Num64z4">
    <w:name w:val="WW8Num64z4"/>
    <w:rsid w:val="00D71CA3"/>
  </w:style>
  <w:style w:type="character" w:customStyle="1" w:styleId="WW8Num64z5">
    <w:name w:val="WW8Num64z5"/>
    <w:rsid w:val="00D71CA3"/>
    <w:rPr>
      <w:rFonts w:ascii="Wingdings" w:hAnsi="Wingdings" w:cs="Wingdings"/>
    </w:rPr>
  </w:style>
  <w:style w:type="character" w:customStyle="1" w:styleId="WW8Num64z6">
    <w:name w:val="WW8Num64z6"/>
    <w:rsid w:val="00D71CA3"/>
  </w:style>
  <w:style w:type="character" w:customStyle="1" w:styleId="WW8Num64z7">
    <w:name w:val="WW8Num64z7"/>
    <w:rsid w:val="00D71CA3"/>
  </w:style>
  <w:style w:type="character" w:customStyle="1" w:styleId="WW8Num64z8">
    <w:name w:val="WW8Num64z8"/>
    <w:rsid w:val="00D71CA3"/>
  </w:style>
  <w:style w:type="character" w:customStyle="1" w:styleId="WW8Num65z0">
    <w:name w:val="WW8Num65z0"/>
    <w:rsid w:val="00D71CA3"/>
  </w:style>
  <w:style w:type="character" w:customStyle="1" w:styleId="WW8Num65z1">
    <w:name w:val="WW8Num65z1"/>
    <w:rsid w:val="00D71CA3"/>
    <w:rPr>
      <w:rFonts w:ascii="Cambria" w:hAnsi="Cambria" w:cs="Cambria"/>
      <w:sz w:val="24"/>
      <w:szCs w:val="24"/>
    </w:rPr>
  </w:style>
  <w:style w:type="character" w:customStyle="1" w:styleId="WW8Num65z2">
    <w:name w:val="WW8Num65z2"/>
    <w:rsid w:val="00D71CA3"/>
  </w:style>
  <w:style w:type="character" w:customStyle="1" w:styleId="WW8Num65z3">
    <w:name w:val="WW8Num65z3"/>
    <w:rsid w:val="00D71CA3"/>
  </w:style>
  <w:style w:type="character" w:customStyle="1" w:styleId="WW8Num65z4">
    <w:name w:val="WW8Num65z4"/>
    <w:rsid w:val="00D71CA3"/>
  </w:style>
  <w:style w:type="character" w:customStyle="1" w:styleId="WW8Num65z5">
    <w:name w:val="WW8Num65z5"/>
    <w:rsid w:val="00D71CA3"/>
  </w:style>
  <w:style w:type="character" w:customStyle="1" w:styleId="WW8Num65z6">
    <w:name w:val="WW8Num65z6"/>
    <w:rsid w:val="00D71CA3"/>
  </w:style>
  <w:style w:type="character" w:customStyle="1" w:styleId="WW8Num65z7">
    <w:name w:val="WW8Num65z7"/>
    <w:rsid w:val="00D71CA3"/>
  </w:style>
  <w:style w:type="character" w:customStyle="1" w:styleId="WW8Num65z8">
    <w:name w:val="WW8Num65z8"/>
    <w:rsid w:val="00D71CA3"/>
  </w:style>
  <w:style w:type="character" w:customStyle="1" w:styleId="WW8Num66z0">
    <w:name w:val="WW8Num66z0"/>
    <w:rsid w:val="00D71CA3"/>
    <w:rPr>
      <w:rFonts w:ascii="Cambria" w:hAnsi="Cambria" w:cs="Cambria"/>
      <w:b/>
      <w:bCs/>
      <w:color w:val="000000"/>
      <w:sz w:val="24"/>
      <w:szCs w:val="24"/>
    </w:rPr>
  </w:style>
  <w:style w:type="character" w:customStyle="1" w:styleId="WW8Num66z1">
    <w:name w:val="WW8Num66z1"/>
    <w:rsid w:val="00D71CA3"/>
  </w:style>
  <w:style w:type="character" w:customStyle="1" w:styleId="WW8Num66z2">
    <w:name w:val="WW8Num66z2"/>
    <w:rsid w:val="00D71CA3"/>
  </w:style>
  <w:style w:type="character" w:customStyle="1" w:styleId="WW8Num66z3">
    <w:name w:val="WW8Num66z3"/>
    <w:rsid w:val="00D71CA3"/>
  </w:style>
  <w:style w:type="character" w:customStyle="1" w:styleId="WW8Num66z4">
    <w:name w:val="WW8Num66z4"/>
    <w:rsid w:val="00D71CA3"/>
  </w:style>
  <w:style w:type="character" w:customStyle="1" w:styleId="WW8Num66z5">
    <w:name w:val="WW8Num66z5"/>
    <w:rsid w:val="00D71CA3"/>
  </w:style>
  <w:style w:type="character" w:customStyle="1" w:styleId="WW8Num66z6">
    <w:name w:val="WW8Num66z6"/>
    <w:rsid w:val="00D71CA3"/>
  </w:style>
  <w:style w:type="character" w:customStyle="1" w:styleId="WW8Num66z7">
    <w:name w:val="WW8Num66z7"/>
    <w:rsid w:val="00D71CA3"/>
  </w:style>
  <w:style w:type="character" w:customStyle="1" w:styleId="WW8Num66z8">
    <w:name w:val="WW8Num66z8"/>
    <w:rsid w:val="00D71CA3"/>
  </w:style>
  <w:style w:type="character" w:customStyle="1" w:styleId="WW8Num67z0">
    <w:name w:val="WW8Num67z0"/>
    <w:rsid w:val="00D71CA3"/>
    <w:rPr>
      <w:rFonts w:ascii="Symbol" w:hAnsi="Symbol" w:cs="OpenSymbol"/>
    </w:rPr>
  </w:style>
  <w:style w:type="character" w:customStyle="1" w:styleId="WW8Num67z1">
    <w:name w:val="WW8Num67z1"/>
    <w:rsid w:val="00D71CA3"/>
    <w:rPr>
      <w:rFonts w:ascii="OpenSymbol" w:hAnsi="OpenSymbol" w:cs="OpenSymbol"/>
    </w:rPr>
  </w:style>
  <w:style w:type="character" w:customStyle="1" w:styleId="WW8Num67z2">
    <w:name w:val="WW8Num67z2"/>
    <w:rsid w:val="00D71CA3"/>
  </w:style>
  <w:style w:type="character" w:customStyle="1" w:styleId="WW8Num67z3">
    <w:name w:val="WW8Num67z3"/>
    <w:rsid w:val="00D71CA3"/>
  </w:style>
  <w:style w:type="character" w:customStyle="1" w:styleId="WW8Num67z4">
    <w:name w:val="WW8Num67z4"/>
    <w:rsid w:val="00D71CA3"/>
  </w:style>
  <w:style w:type="character" w:customStyle="1" w:styleId="WW8Num67z5">
    <w:name w:val="WW8Num67z5"/>
    <w:rsid w:val="00D71CA3"/>
  </w:style>
  <w:style w:type="character" w:customStyle="1" w:styleId="WW8Num67z6">
    <w:name w:val="WW8Num67z6"/>
    <w:rsid w:val="00D71CA3"/>
  </w:style>
  <w:style w:type="character" w:customStyle="1" w:styleId="WW8Num67z7">
    <w:name w:val="WW8Num67z7"/>
    <w:rsid w:val="00D71CA3"/>
  </w:style>
  <w:style w:type="character" w:customStyle="1" w:styleId="WW8Num67z8">
    <w:name w:val="WW8Num67z8"/>
    <w:rsid w:val="00D71CA3"/>
  </w:style>
  <w:style w:type="character" w:customStyle="1" w:styleId="WW8Num68z0">
    <w:name w:val="WW8Num68z0"/>
    <w:rsid w:val="00D71CA3"/>
    <w:rPr>
      <w:rFonts w:ascii="Symbol" w:hAnsi="Symbol" w:cs="OpenSymbol"/>
    </w:rPr>
  </w:style>
  <w:style w:type="character" w:customStyle="1" w:styleId="WW8Num68z1">
    <w:name w:val="WW8Num68z1"/>
    <w:rsid w:val="00D71CA3"/>
    <w:rPr>
      <w:rFonts w:ascii="OpenSymbol" w:hAnsi="OpenSymbol" w:cs="OpenSymbol"/>
    </w:rPr>
  </w:style>
  <w:style w:type="character" w:customStyle="1" w:styleId="WW8Num68z3">
    <w:name w:val="WW8Num68z3"/>
    <w:rsid w:val="00D71CA3"/>
    <w:rPr>
      <w:rFonts w:ascii="Symbol" w:hAnsi="Symbol" w:cs="OpenSymbol"/>
    </w:rPr>
  </w:style>
  <w:style w:type="character" w:customStyle="1" w:styleId="WW8Num69z0">
    <w:name w:val="WW8Num69z0"/>
    <w:rsid w:val="00D71CA3"/>
    <w:rPr>
      <w:rFonts w:ascii="Symbol" w:hAnsi="Symbol" w:cs="OpenSymbol"/>
      <w:lang w:val="en-US"/>
    </w:rPr>
  </w:style>
  <w:style w:type="character" w:customStyle="1" w:styleId="WW8Num69z1">
    <w:name w:val="WW8Num69z1"/>
    <w:rsid w:val="00D71CA3"/>
    <w:rPr>
      <w:rFonts w:ascii="OpenSymbol" w:hAnsi="OpenSymbol" w:cs="OpenSymbol"/>
    </w:rPr>
  </w:style>
  <w:style w:type="character" w:customStyle="1" w:styleId="WW8Num70z0">
    <w:name w:val="WW8Num70z0"/>
    <w:rsid w:val="00D71CA3"/>
  </w:style>
  <w:style w:type="character" w:customStyle="1" w:styleId="WW8Num70z1">
    <w:name w:val="WW8Num70z1"/>
    <w:rsid w:val="00D71CA3"/>
  </w:style>
  <w:style w:type="character" w:customStyle="1" w:styleId="WW8Num70z2">
    <w:name w:val="WW8Num70z2"/>
    <w:rsid w:val="00D71CA3"/>
  </w:style>
  <w:style w:type="character" w:customStyle="1" w:styleId="WW8Num70z3">
    <w:name w:val="WW8Num70z3"/>
    <w:rsid w:val="00D71CA3"/>
  </w:style>
  <w:style w:type="character" w:customStyle="1" w:styleId="WW8Num70z4">
    <w:name w:val="WW8Num70z4"/>
    <w:rsid w:val="00D71CA3"/>
  </w:style>
  <w:style w:type="character" w:customStyle="1" w:styleId="WW8Num70z5">
    <w:name w:val="WW8Num70z5"/>
    <w:rsid w:val="00D71CA3"/>
  </w:style>
  <w:style w:type="character" w:customStyle="1" w:styleId="WW8Num70z6">
    <w:name w:val="WW8Num70z6"/>
    <w:rsid w:val="00D71CA3"/>
  </w:style>
  <w:style w:type="character" w:customStyle="1" w:styleId="WW8Num70z7">
    <w:name w:val="WW8Num70z7"/>
    <w:rsid w:val="00D71CA3"/>
  </w:style>
  <w:style w:type="character" w:customStyle="1" w:styleId="WW8Num70z8">
    <w:name w:val="WW8Num70z8"/>
    <w:rsid w:val="00D71CA3"/>
  </w:style>
  <w:style w:type="character" w:customStyle="1" w:styleId="WW8Num3z3">
    <w:name w:val="WW8Num3z3"/>
    <w:rsid w:val="00D71CA3"/>
    <w:rPr>
      <w:rFonts w:cs="Times New Roman"/>
      <w:b w:val="0"/>
    </w:rPr>
  </w:style>
  <w:style w:type="character" w:customStyle="1" w:styleId="WW8Num41z2">
    <w:name w:val="WW8Num41z2"/>
    <w:rsid w:val="00D71CA3"/>
    <w:rPr>
      <w:rFonts w:cs="Cambria"/>
    </w:rPr>
  </w:style>
  <w:style w:type="character" w:customStyle="1" w:styleId="WW8Num2z1">
    <w:name w:val="WW8Num2z1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WW8Num25z4">
    <w:name w:val="WW8Num25z4"/>
    <w:rsid w:val="00D71CA3"/>
  </w:style>
  <w:style w:type="character" w:customStyle="1" w:styleId="WW8Num25z6">
    <w:name w:val="WW8Num25z6"/>
    <w:rsid w:val="00D71CA3"/>
  </w:style>
  <w:style w:type="character" w:customStyle="1" w:styleId="WW8Num25z7">
    <w:name w:val="WW8Num25z7"/>
    <w:rsid w:val="00D71CA3"/>
  </w:style>
  <w:style w:type="character" w:customStyle="1" w:styleId="WW8Num25z8">
    <w:name w:val="WW8Num25z8"/>
    <w:rsid w:val="00D71CA3"/>
  </w:style>
  <w:style w:type="character" w:customStyle="1" w:styleId="WW8Num26z2">
    <w:name w:val="WW8Num26z2"/>
    <w:rsid w:val="00D71CA3"/>
    <w:rPr>
      <w:rFonts w:ascii="Wingdings" w:hAnsi="Wingdings" w:cs="Wingdings"/>
    </w:rPr>
  </w:style>
  <w:style w:type="character" w:customStyle="1" w:styleId="WW8Num29z2">
    <w:name w:val="WW8Num29z2"/>
    <w:rsid w:val="00D71CA3"/>
  </w:style>
  <w:style w:type="character" w:customStyle="1" w:styleId="WW8Num29z3">
    <w:name w:val="WW8Num29z3"/>
    <w:rsid w:val="00D71CA3"/>
    <w:rPr>
      <w:rFonts w:ascii="Symbol" w:hAnsi="Symbol" w:cs="Symbol"/>
    </w:rPr>
  </w:style>
  <w:style w:type="character" w:customStyle="1" w:styleId="WW8Num29z5">
    <w:name w:val="WW8Num29z5"/>
    <w:rsid w:val="00D71CA3"/>
    <w:rPr>
      <w:rFonts w:ascii="Wingdings" w:hAnsi="Wingdings" w:cs="Wingdings"/>
    </w:rPr>
  </w:style>
  <w:style w:type="character" w:customStyle="1" w:styleId="WW8Num38z3">
    <w:name w:val="WW8Num38z3"/>
    <w:rsid w:val="00D71CA3"/>
  </w:style>
  <w:style w:type="character" w:customStyle="1" w:styleId="WW8Num38z4">
    <w:name w:val="WW8Num38z4"/>
    <w:rsid w:val="00D71CA3"/>
  </w:style>
  <w:style w:type="character" w:customStyle="1" w:styleId="WW8Num38z5">
    <w:name w:val="WW8Num38z5"/>
    <w:rsid w:val="00D71CA3"/>
  </w:style>
  <w:style w:type="character" w:customStyle="1" w:styleId="WW8Num38z6">
    <w:name w:val="WW8Num38z6"/>
    <w:rsid w:val="00D71CA3"/>
  </w:style>
  <w:style w:type="character" w:customStyle="1" w:styleId="WW8Num38z7">
    <w:name w:val="WW8Num38z7"/>
    <w:rsid w:val="00D71CA3"/>
  </w:style>
  <w:style w:type="character" w:customStyle="1" w:styleId="WW8Num38z8">
    <w:name w:val="WW8Num38z8"/>
    <w:rsid w:val="00D71CA3"/>
  </w:style>
  <w:style w:type="character" w:customStyle="1" w:styleId="WW8Num50z2">
    <w:name w:val="WW8Num50z2"/>
    <w:rsid w:val="00D71CA3"/>
  </w:style>
  <w:style w:type="character" w:customStyle="1" w:styleId="WW8Num50z3">
    <w:name w:val="WW8Num50z3"/>
    <w:rsid w:val="00D71CA3"/>
  </w:style>
  <w:style w:type="character" w:customStyle="1" w:styleId="WW8Num50z4">
    <w:name w:val="WW8Num50z4"/>
    <w:rsid w:val="00D71CA3"/>
  </w:style>
  <w:style w:type="character" w:customStyle="1" w:styleId="WW8Num50z5">
    <w:name w:val="WW8Num50z5"/>
    <w:rsid w:val="00D71CA3"/>
  </w:style>
  <w:style w:type="character" w:customStyle="1" w:styleId="WW8Num50z6">
    <w:name w:val="WW8Num50z6"/>
    <w:rsid w:val="00D71CA3"/>
  </w:style>
  <w:style w:type="character" w:customStyle="1" w:styleId="WW8Num50z7">
    <w:name w:val="WW8Num50z7"/>
    <w:rsid w:val="00D71CA3"/>
  </w:style>
  <w:style w:type="character" w:customStyle="1" w:styleId="WW8Num50z8">
    <w:name w:val="WW8Num50z8"/>
    <w:rsid w:val="00D71CA3"/>
  </w:style>
  <w:style w:type="character" w:customStyle="1" w:styleId="WW8Num51z2">
    <w:name w:val="WW8Num51z2"/>
    <w:rsid w:val="00D71CA3"/>
  </w:style>
  <w:style w:type="character" w:customStyle="1" w:styleId="WW8Num51z3">
    <w:name w:val="WW8Num51z3"/>
    <w:rsid w:val="00D71CA3"/>
  </w:style>
  <w:style w:type="character" w:customStyle="1" w:styleId="WW8Num51z4">
    <w:name w:val="WW8Num51z4"/>
    <w:rsid w:val="00D71CA3"/>
  </w:style>
  <w:style w:type="character" w:customStyle="1" w:styleId="WW8Num51z5">
    <w:name w:val="WW8Num51z5"/>
    <w:rsid w:val="00D71CA3"/>
  </w:style>
  <w:style w:type="character" w:customStyle="1" w:styleId="WW8Num51z6">
    <w:name w:val="WW8Num51z6"/>
    <w:rsid w:val="00D71CA3"/>
  </w:style>
  <w:style w:type="character" w:customStyle="1" w:styleId="WW8Num51z7">
    <w:name w:val="WW8Num51z7"/>
    <w:rsid w:val="00D71CA3"/>
  </w:style>
  <w:style w:type="character" w:customStyle="1" w:styleId="WW8Num51z8">
    <w:name w:val="WW8Num51z8"/>
    <w:rsid w:val="00D71CA3"/>
  </w:style>
  <w:style w:type="character" w:customStyle="1" w:styleId="WW8Num53z4">
    <w:name w:val="WW8Num53z4"/>
    <w:rsid w:val="00D71CA3"/>
  </w:style>
  <w:style w:type="character" w:customStyle="1" w:styleId="WW8Num53z5">
    <w:name w:val="WW8Num53z5"/>
    <w:rsid w:val="00D71CA3"/>
  </w:style>
  <w:style w:type="character" w:customStyle="1" w:styleId="WW8Num53z6">
    <w:name w:val="WW8Num53z6"/>
    <w:rsid w:val="00D71CA3"/>
  </w:style>
  <w:style w:type="character" w:customStyle="1" w:styleId="WW8Num53z7">
    <w:name w:val="WW8Num53z7"/>
    <w:rsid w:val="00D71CA3"/>
  </w:style>
  <w:style w:type="character" w:customStyle="1" w:styleId="WW8Num53z8">
    <w:name w:val="WW8Num53z8"/>
    <w:rsid w:val="00D71CA3"/>
  </w:style>
  <w:style w:type="character" w:customStyle="1" w:styleId="WW8Num54z3">
    <w:name w:val="WW8Num54z3"/>
    <w:rsid w:val="00D71CA3"/>
  </w:style>
  <w:style w:type="character" w:customStyle="1" w:styleId="WW8Num54z4">
    <w:name w:val="WW8Num54z4"/>
    <w:rsid w:val="00D71CA3"/>
  </w:style>
  <w:style w:type="character" w:customStyle="1" w:styleId="WW8Num54z5">
    <w:name w:val="WW8Num54z5"/>
    <w:rsid w:val="00D71CA3"/>
  </w:style>
  <w:style w:type="character" w:customStyle="1" w:styleId="WW8Num54z6">
    <w:name w:val="WW8Num54z6"/>
    <w:rsid w:val="00D71CA3"/>
  </w:style>
  <w:style w:type="character" w:customStyle="1" w:styleId="WW8Num54z7">
    <w:name w:val="WW8Num54z7"/>
    <w:rsid w:val="00D71CA3"/>
  </w:style>
  <w:style w:type="character" w:customStyle="1" w:styleId="WW8Num54z8">
    <w:name w:val="WW8Num54z8"/>
    <w:rsid w:val="00D71CA3"/>
  </w:style>
  <w:style w:type="character" w:customStyle="1" w:styleId="WW8Num60z2">
    <w:name w:val="WW8Num60z2"/>
    <w:rsid w:val="00D71CA3"/>
    <w:rPr>
      <w:rFonts w:ascii="Wingdings" w:hAnsi="Wingdings" w:cs="Wingdings"/>
    </w:rPr>
  </w:style>
  <w:style w:type="character" w:customStyle="1" w:styleId="WW8Num60z3">
    <w:name w:val="WW8Num60z3"/>
    <w:rsid w:val="00D71CA3"/>
    <w:rPr>
      <w:rFonts w:ascii="Symbol" w:hAnsi="Symbol" w:cs="Symbol"/>
    </w:rPr>
  </w:style>
  <w:style w:type="character" w:customStyle="1" w:styleId="WW8Num61z2">
    <w:name w:val="WW8Num61z2"/>
    <w:rsid w:val="00D71CA3"/>
    <w:rPr>
      <w:rFonts w:cs="Times New Roman"/>
      <w:b w:val="0"/>
    </w:rPr>
  </w:style>
  <w:style w:type="character" w:customStyle="1" w:styleId="Domylnaczcionkaakapitu1">
    <w:name w:val="Domyślna czcionka akapitu1"/>
    <w:rsid w:val="00D71CA3"/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uiPriority w:val="34"/>
    <w:qFormat/>
    <w:rsid w:val="00D71CA3"/>
    <w:rPr>
      <w:rFonts w:ascii="Calibri" w:eastAsia="SimSun" w:hAnsi="Calibri" w:cs="Calibri"/>
      <w:sz w:val="20"/>
    </w:rPr>
  </w:style>
  <w:style w:type="character" w:customStyle="1" w:styleId="FontStyle33">
    <w:name w:val="Font Style33"/>
    <w:rsid w:val="00D71CA3"/>
    <w:rPr>
      <w:rFonts w:ascii="Times New Roman" w:hAnsi="Times New Roman" w:cs="Times New Roman"/>
      <w:sz w:val="22"/>
    </w:rPr>
  </w:style>
  <w:style w:type="character" w:customStyle="1" w:styleId="UyteHipercze1">
    <w:name w:val="UżyteHiperłącze1"/>
    <w:rsid w:val="00D71CA3"/>
    <w:rPr>
      <w:rFonts w:cs="Times New Roman"/>
      <w:color w:val="954F72"/>
      <w:u w:val="single"/>
    </w:rPr>
  </w:style>
  <w:style w:type="character" w:customStyle="1" w:styleId="TekstpodstawowyZnak">
    <w:name w:val="Tekst podstawowy Znak"/>
    <w:rsid w:val="00D71CA3"/>
    <w:rPr>
      <w:rFonts w:ascii="Times New Roman" w:hAnsi="Times New Roman" w:cs="Times New Roman"/>
      <w:b/>
      <w:sz w:val="20"/>
    </w:rPr>
  </w:style>
  <w:style w:type="character" w:customStyle="1" w:styleId="Listanumerowana3Znak">
    <w:name w:val="Lista numerowana 3 Znak"/>
    <w:rsid w:val="00D71CA3"/>
    <w:rPr>
      <w:rFonts w:ascii="Times" w:eastAsia="Times New Roman" w:hAnsi="Times" w:cs="Times"/>
    </w:rPr>
  </w:style>
  <w:style w:type="character" w:customStyle="1" w:styleId="TekstdymkaZnak">
    <w:name w:val="Tekst dymka Znak"/>
    <w:rsid w:val="00D71CA3"/>
    <w:rPr>
      <w:rFonts w:ascii="Tahoma" w:hAnsi="Tahoma" w:cs="Times New Roman"/>
      <w:sz w:val="16"/>
    </w:rPr>
  </w:style>
  <w:style w:type="character" w:customStyle="1" w:styleId="Odwoaniedokomentarza1">
    <w:name w:val="Odwołanie do komentarza1"/>
    <w:rsid w:val="00D71CA3"/>
    <w:rPr>
      <w:rFonts w:cs="Times New Roman"/>
      <w:sz w:val="16"/>
    </w:rPr>
  </w:style>
  <w:style w:type="character" w:customStyle="1" w:styleId="alb">
    <w:name w:val="a_lb"/>
    <w:qFormat/>
    <w:rsid w:val="00D71CA3"/>
    <w:rPr>
      <w:rFonts w:cs="Times New Roman"/>
    </w:rPr>
  </w:style>
  <w:style w:type="character" w:customStyle="1" w:styleId="TekstprzypisudolnegoZnak">
    <w:name w:val="Tekst przypisu dolnego Znak"/>
    <w:uiPriority w:val="99"/>
    <w:qFormat/>
    <w:rsid w:val="00D71CA3"/>
    <w:rPr>
      <w:rFonts w:ascii="Times New Roman" w:hAnsi="Times New Roman" w:cs="Times New Roman"/>
      <w:sz w:val="20"/>
    </w:rPr>
  </w:style>
  <w:style w:type="character" w:customStyle="1" w:styleId="Odwoanieprzypisudolnego1">
    <w:name w:val="Odwołanie przypisu dolnego1"/>
    <w:rsid w:val="00D71CA3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rsid w:val="00D71CA3"/>
    <w:rPr>
      <w:rFonts w:ascii="Courier New" w:eastAsia="MS Mincho" w:hAnsi="Courier New"/>
      <w:sz w:val="20"/>
    </w:rPr>
  </w:style>
  <w:style w:type="character" w:customStyle="1" w:styleId="TytuZnak">
    <w:name w:val="Tytuł Znak"/>
    <w:rsid w:val="00D71CA3"/>
    <w:rPr>
      <w:rFonts w:ascii="Calibri Light" w:hAnsi="Calibri Light" w:cs="Times New Roman"/>
      <w:spacing w:val="-10"/>
      <w:kern w:val="1"/>
      <w:sz w:val="56"/>
    </w:rPr>
  </w:style>
  <w:style w:type="character" w:customStyle="1" w:styleId="Teksttreci">
    <w:name w:val="Tekst treści_"/>
    <w:rsid w:val="00D71CA3"/>
    <w:rPr>
      <w:sz w:val="19"/>
    </w:rPr>
  </w:style>
  <w:style w:type="character" w:customStyle="1" w:styleId="TeksttreciPogrubienie6">
    <w:name w:val="Tekst treści + Pogrubienie6"/>
    <w:rsid w:val="00D71CA3"/>
    <w:rPr>
      <w:b/>
      <w:spacing w:val="0"/>
      <w:sz w:val="19"/>
    </w:rPr>
  </w:style>
  <w:style w:type="character" w:customStyle="1" w:styleId="Teksttreci0">
    <w:name w:val="Tekst treści"/>
    <w:rsid w:val="00D71CA3"/>
    <w:rPr>
      <w:rFonts w:ascii="Arial Unicode MS" w:eastAsia="Arial Unicode MS" w:hAnsi="Arial Unicode MS" w:cs="Arial Unicode MS"/>
      <w:spacing w:val="0"/>
      <w:sz w:val="19"/>
    </w:rPr>
  </w:style>
  <w:style w:type="character" w:customStyle="1" w:styleId="h2">
    <w:name w:val="h2"/>
    <w:rsid w:val="00D71CA3"/>
    <w:rPr>
      <w:rFonts w:cs="Times New Roman"/>
    </w:rPr>
  </w:style>
  <w:style w:type="character" w:customStyle="1" w:styleId="TekstprzypisukocowegoZnak">
    <w:name w:val="Tekst przypisu końcowego Znak"/>
    <w:rsid w:val="00D71CA3"/>
    <w:rPr>
      <w:rFonts w:ascii="Times New Roman" w:hAnsi="Times New Roman" w:cs="Times New Roman"/>
      <w:sz w:val="20"/>
    </w:rPr>
  </w:style>
  <w:style w:type="character" w:customStyle="1" w:styleId="Odwoanieprzypisukocowego1">
    <w:name w:val="Odwołanie przypisu końcowego1"/>
    <w:rsid w:val="00D71CA3"/>
    <w:rPr>
      <w:rFonts w:cs="Times New Roman"/>
      <w:vertAlign w:val="superscript"/>
    </w:rPr>
  </w:style>
  <w:style w:type="character" w:customStyle="1" w:styleId="Tekstpodstawowy2Znak">
    <w:name w:val="Tekst podstawowy 2 Znak"/>
    <w:rsid w:val="00D71CA3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rsid w:val="00D71CA3"/>
    <w:rPr>
      <w:rFonts w:cs="Times New Roman"/>
    </w:rPr>
  </w:style>
  <w:style w:type="character" w:customStyle="1" w:styleId="m5968006951817061090font">
    <w:name w:val="m5968006951817061090font"/>
    <w:rsid w:val="00D71CA3"/>
    <w:rPr>
      <w:rFonts w:cs="Times New Roman"/>
    </w:rPr>
  </w:style>
  <w:style w:type="character" w:customStyle="1" w:styleId="PodtytuZnak">
    <w:name w:val="Podtytuł Znak"/>
    <w:rsid w:val="00D71CA3"/>
    <w:rPr>
      <w:rFonts w:ascii="Cambria" w:eastAsia="Times New Roman" w:hAnsi="Cambria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qFormat/>
    <w:rsid w:val="00D71CA3"/>
    <w:rPr>
      <w:rFonts w:eastAsia="Times New Roman"/>
    </w:rPr>
  </w:style>
  <w:style w:type="character" w:customStyle="1" w:styleId="apple-converted-space">
    <w:name w:val="apple-converted-space"/>
    <w:basedOn w:val="Domylnaczcionkaakapitu1"/>
    <w:rsid w:val="00D71CA3"/>
  </w:style>
  <w:style w:type="character" w:customStyle="1" w:styleId="apple-tab-span">
    <w:name w:val="apple-tab-span"/>
    <w:basedOn w:val="Domylnaczcionkaakapitu1"/>
    <w:rsid w:val="00D71CA3"/>
  </w:style>
  <w:style w:type="character" w:customStyle="1" w:styleId="s1">
    <w:name w:val="s1"/>
    <w:rsid w:val="00D71CA3"/>
    <w:rPr>
      <w:u w:val="single"/>
    </w:rPr>
  </w:style>
  <w:style w:type="character" w:customStyle="1" w:styleId="Nierozpoznanawzmianka1">
    <w:name w:val="Nierozpoznana wzmianka1"/>
    <w:rsid w:val="00D71CA3"/>
    <w:rPr>
      <w:color w:val="605E5C"/>
    </w:rPr>
  </w:style>
  <w:style w:type="character" w:customStyle="1" w:styleId="Nierozpoznanawzmianka2">
    <w:name w:val="Nierozpoznana wzmianka2"/>
    <w:rsid w:val="00D71CA3"/>
    <w:rPr>
      <w:color w:val="605E5C"/>
    </w:rPr>
  </w:style>
  <w:style w:type="character" w:styleId="Uwydatnienie">
    <w:name w:val="Emphasis"/>
    <w:qFormat/>
    <w:rsid w:val="00D71CA3"/>
    <w:rPr>
      <w:i/>
      <w:iCs/>
    </w:rPr>
  </w:style>
  <w:style w:type="character" w:customStyle="1" w:styleId="Nierozpoznanawzmianka3">
    <w:name w:val="Nierozpoznana wzmianka3"/>
    <w:rsid w:val="00D71CA3"/>
    <w:rPr>
      <w:color w:val="605E5C"/>
    </w:rPr>
  </w:style>
  <w:style w:type="character" w:customStyle="1" w:styleId="ListParagraphChar">
    <w:name w:val="List Paragraph Char"/>
    <w:rsid w:val="00D71CA3"/>
  </w:style>
  <w:style w:type="character" w:customStyle="1" w:styleId="Domylnaczcionkaakapitu2">
    <w:name w:val="Domyślna czcionka akapitu2"/>
    <w:rsid w:val="00D71CA3"/>
  </w:style>
  <w:style w:type="character" w:customStyle="1" w:styleId="fn-ref">
    <w:name w:val="fn-ref"/>
    <w:basedOn w:val="Domylnaczcionkaakapitu1"/>
    <w:rsid w:val="00D71CA3"/>
  </w:style>
  <w:style w:type="character" w:customStyle="1" w:styleId="alb-s">
    <w:name w:val="a_lb-s"/>
    <w:basedOn w:val="Domylnaczcionkaakapitu1"/>
    <w:rsid w:val="00D71CA3"/>
  </w:style>
  <w:style w:type="character" w:customStyle="1" w:styleId="Nierozpoznanawzmianka4">
    <w:name w:val="Nierozpoznana wzmianka4"/>
    <w:rsid w:val="00D71CA3"/>
    <w:rPr>
      <w:color w:val="605E5C"/>
    </w:rPr>
  </w:style>
  <w:style w:type="character" w:customStyle="1" w:styleId="Znakiprzypiswdolnych">
    <w:name w:val="Znaki przypisów dolnych"/>
    <w:qFormat/>
    <w:rsid w:val="00D71CA3"/>
    <w:rPr>
      <w:vertAlign w:val="superscript"/>
    </w:rPr>
  </w:style>
  <w:style w:type="character" w:customStyle="1" w:styleId="WW-Znakiprzypiswdolnych">
    <w:name w:val="WW-Znaki przypisów dolnych"/>
    <w:rsid w:val="00D71CA3"/>
    <w:rPr>
      <w:vertAlign w:val="superscript"/>
    </w:rPr>
  </w:style>
  <w:style w:type="character" w:customStyle="1" w:styleId="HTML-wstpniesformatowanyZnak">
    <w:name w:val="HTML - wstępnie sformatowany Znak"/>
    <w:rsid w:val="00D71CA3"/>
    <w:rPr>
      <w:rFonts w:ascii="Courier New" w:eastAsia="Times New Roman" w:hAnsi="Courier New" w:cs="Courier New"/>
    </w:rPr>
  </w:style>
  <w:style w:type="character" w:customStyle="1" w:styleId="Nierozpoznanawzmianka5">
    <w:name w:val="Nierozpoznana wzmianka5"/>
    <w:rsid w:val="00D71CA3"/>
    <w:rPr>
      <w:color w:val="605E5C"/>
    </w:rPr>
  </w:style>
  <w:style w:type="character" w:customStyle="1" w:styleId="Nierozpoznanawzmianka6">
    <w:name w:val="Nierozpoznana wzmianka6"/>
    <w:rsid w:val="00D71CA3"/>
    <w:rPr>
      <w:color w:val="605E5C"/>
    </w:rPr>
  </w:style>
  <w:style w:type="character" w:customStyle="1" w:styleId="ListLabel1">
    <w:name w:val="ListLabel 1"/>
    <w:rsid w:val="00D71CA3"/>
    <w:rPr>
      <w:rFonts w:cs="Times New Roman"/>
      <w:b/>
    </w:rPr>
  </w:style>
  <w:style w:type="character" w:customStyle="1" w:styleId="ListLabel2">
    <w:name w:val="ListLabel 2"/>
    <w:rsid w:val="00D71CA3"/>
    <w:rPr>
      <w:rFonts w:cs="Arial"/>
      <w:b/>
      <w:i w:val="0"/>
      <w:color w:val="00000A"/>
      <w:sz w:val="24"/>
      <w:szCs w:val="24"/>
    </w:rPr>
  </w:style>
  <w:style w:type="character" w:customStyle="1" w:styleId="ListLabel3">
    <w:name w:val="ListLabel 3"/>
    <w:rsid w:val="00D71CA3"/>
    <w:rPr>
      <w:rFonts w:cs="Arial"/>
      <w:b w:val="0"/>
      <w:bCs/>
      <w:sz w:val="24"/>
      <w:szCs w:val="24"/>
    </w:rPr>
  </w:style>
  <w:style w:type="character" w:customStyle="1" w:styleId="ListLabel4">
    <w:name w:val="ListLabel 4"/>
    <w:rsid w:val="00D71CA3"/>
    <w:rPr>
      <w:rFonts w:cs="Times New Roman"/>
      <w:b w:val="0"/>
    </w:rPr>
  </w:style>
  <w:style w:type="character" w:customStyle="1" w:styleId="ListLabel5">
    <w:name w:val="ListLabel 5"/>
    <w:rsid w:val="00D71CA3"/>
    <w:rPr>
      <w:rFonts w:cs="Times New Roman"/>
      <w:b/>
      <w:color w:val="00000A"/>
    </w:rPr>
  </w:style>
  <w:style w:type="character" w:customStyle="1" w:styleId="ListLabel6">
    <w:name w:val="ListLabel 6"/>
    <w:rsid w:val="00D71CA3"/>
    <w:rPr>
      <w:rFonts w:cs="Times New Roman"/>
    </w:rPr>
  </w:style>
  <w:style w:type="character" w:customStyle="1" w:styleId="ListLabel7">
    <w:name w:val="ListLabel 7"/>
    <w:rsid w:val="00D71CA3"/>
    <w:rPr>
      <w:b w:val="0"/>
      <w:i w:val="0"/>
      <w:color w:val="000000"/>
    </w:rPr>
  </w:style>
  <w:style w:type="character" w:customStyle="1" w:styleId="ListLabel8">
    <w:name w:val="ListLabel 8"/>
    <w:rsid w:val="00D71CA3"/>
    <w:rPr>
      <w:rFonts w:cs="Times New Roman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9">
    <w:name w:val="ListLabel 9"/>
    <w:rsid w:val="00D71CA3"/>
    <w:rPr>
      <w:rFonts w:eastAsia="Times New Roman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vertAlign w:val="baseline"/>
    </w:rPr>
  </w:style>
  <w:style w:type="character" w:customStyle="1" w:styleId="ListLabel10">
    <w:name w:val="ListLabel 10"/>
    <w:rsid w:val="00D71CA3"/>
    <w:rPr>
      <w:rFonts w:cs="Times New Roman"/>
      <w:b/>
      <w:i w:val="0"/>
    </w:rPr>
  </w:style>
  <w:style w:type="character" w:customStyle="1" w:styleId="ListLabel11">
    <w:name w:val="ListLabel 11"/>
    <w:rsid w:val="00D71CA3"/>
    <w:rPr>
      <w:rFonts w:cs="Times New Roman"/>
      <w:b/>
      <w:sz w:val="24"/>
      <w:szCs w:val="24"/>
    </w:rPr>
  </w:style>
  <w:style w:type="character" w:customStyle="1" w:styleId="ListLabel12">
    <w:name w:val="ListLabel 12"/>
    <w:rsid w:val="00D71CA3"/>
    <w:rPr>
      <w:b/>
    </w:rPr>
  </w:style>
  <w:style w:type="character" w:customStyle="1" w:styleId="ListLabel13">
    <w:name w:val="ListLabel 13"/>
    <w:rsid w:val="00D71CA3"/>
    <w:rPr>
      <w:b/>
      <w:sz w:val="24"/>
      <w:szCs w:val="24"/>
    </w:rPr>
  </w:style>
  <w:style w:type="character" w:customStyle="1" w:styleId="ListLabel14">
    <w:name w:val="ListLabel 14"/>
    <w:rsid w:val="00D71CA3"/>
    <w:rPr>
      <w:rFonts w:cs="Times New Roman"/>
      <w:color w:val="00000A"/>
    </w:rPr>
  </w:style>
  <w:style w:type="character" w:customStyle="1" w:styleId="ListLabel15">
    <w:name w:val="ListLabel 15"/>
    <w:rsid w:val="00D71CA3"/>
    <w:rPr>
      <w:rFonts w:cs="Courier New"/>
    </w:rPr>
  </w:style>
  <w:style w:type="character" w:customStyle="1" w:styleId="ListLabel16">
    <w:name w:val="ListLabel 16"/>
    <w:rsid w:val="00D71CA3"/>
    <w:rPr>
      <w:b w:val="0"/>
      <w:i w:val="0"/>
      <w:color w:val="00000A"/>
    </w:rPr>
  </w:style>
  <w:style w:type="character" w:customStyle="1" w:styleId="ListLabel17">
    <w:name w:val="ListLabel 17"/>
    <w:rsid w:val="00D71CA3"/>
    <w:rPr>
      <w:rFonts w:eastAsia="Times New Roman" w:cs="Arial"/>
    </w:rPr>
  </w:style>
  <w:style w:type="character" w:customStyle="1" w:styleId="ListLabel18">
    <w:name w:val="ListLabel 18"/>
    <w:rsid w:val="00D71CA3"/>
    <w:rPr>
      <w:b/>
      <w:color w:val="000000"/>
    </w:rPr>
  </w:style>
  <w:style w:type="character" w:customStyle="1" w:styleId="ListLabel19">
    <w:name w:val="ListLabel 19"/>
    <w:rsid w:val="00D71CA3"/>
    <w:rPr>
      <w:rFonts w:cs="Times New Roman"/>
      <w:b/>
      <w:i w:val="0"/>
      <w:sz w:val="24"/>
      <w:szCs w:val="24"/>
    </w:rPr>
  </w:style>
  <w:style w:type="character" w:customStyle="1" w:styleId="ListLabel20">
    <w:name w:val="ListLabel 20"/>
    <w:rsid w:val="00D71CA3"/>
    <w:rPr>
      <w:b/>
      <w:i w:val="0"/>
    </w:rPr>
  </w:style>
  <w:style w:type="character" w:customStyle="1" w:styleId="ListLabel21">
    <w:name w:val="ListLabel 21"/>
    <w:rsid w:val="00D71CA3"/>
    <w:rPr>
      <w:rFonts w:eastAsia="SimSun" w:cs="Helvetica"/>
    </w:rPr>
  </w:style>
  <w:style w:type="character" w:customStyle="1" w:styleId="ListLabel22">
    <w:name w:val="ListLabel 22"/>
    <w:rsid w:val="00D71CA3"/>
    <w:rPr>
      <w:rFonts w:eastAsia="Cambria" w:cs="Cambria"/>
      <w:color w:val="00000A"/>
    </w:rPr>
  </w:style>
  <w:style w:type="character" w:customStyle="1" w:styleId="ListLabel23">
    <w:name w:val="ListLabel 23"/>
    <w:rsid w:val="00D71CA3"/>
    <w:rPr>
      <w:rFonts w:eastAsia="Cambria" w:cs="Cambria"/>
      <w:b/>
      <w:color w:val="00000A"/>
    </w:rPr>
  </w:style>
  <w:style w:type="character" w:customStyle="1" w:styleId="ListLabel24">
    <w:name w:val="ListLabel 24"/>
    <w:rsid w:val="00D71CA3"/>
    <w:rPr>
      <w:b w:val="0"/>
    </w:rPr>
  </w:style>
  <w:style w:type="character" w:customStyle="1" w:styleId="ListLabel25">
    <w:name w:val="ListLabel 25"/>
    <w:rsid w:val="00D71CA3"/>
    <w:rPr>
      <w:b/>
      <w:bCs/>
    </w:rPr>
  </w:style>
  <w:style w:type="character" w:customStyle="1" w:styleId="ListLabel26">
    <w:name w:val="ListLabel 26"/>
    <w:rsid w:val="00D71CA3"/>
    <w:rPr>
      <w:b/>
      <w:bCs w:val="0"/>
    </w:rPr>
  </w:style>
  <w:style w:type="character" w:customStyle="1" w:styleId="ListLabel27">
    <w:name w:val="ListLabel 27"/>
    <w:rsid w:val="00D71CA3"/>
    <w:rPr>
      <w:rFonts w:eastAsia="SimSun" w:cs="Times New Roman"/>
    </w:rPr>
  </w:style>
  <w:style w:type="character" w:customStyle="1" w:styleId="ListLabel28">
    <w:name w:val="ListLabel 28"/>
    <w:rsid w:val="00D71CA3"/>
    <w:rPr>
      <w:b/>
      <w:i w:val="0"/>
      <w:sz w:val="24"/>
      <w:szCs w:val="24"/>
    </w:rPr>
  </w:style>
  <w:style w:type="character" w:customStyle="1" w:styleId="ListLabel29">
    <w:name w:val="ListLabel 29"/>
    <w:rsid w:val="00D71CA3"/>
    <w:rPr>
      <w:b w:val="0"/>
      <w:i/>
      <w:color w:val="000000"/>
      <w:sz w:val="24"/>
      <w:szCs w:val="24"/>
    </w:rPr>
  </w:style>
  <w:style w:type="character" w:customStyle="1" w:styleId="ListLabel30">
    <w:name w:val="ListLabel 30"/>
    <w:rsid w:val="00D71CA3"/>
    <w:rPr>
      <w:rFonts w:cs="Arial"/>
      <w:b/>
      <w:bCs/>
      <w:sz w:val="24"/>
      <w:szCs w:val="24"/>
    </w:rPr>
  </w:style>
  <w:style w:type="character" w:customStyle="1" w:styleId="ListLabel31">
    <w:name w:val="ListLabel 31"/>
    <w:rsid w:val="00D71CA3"/>
    <w:rPr>
      <w:color w:val="00000A"/>
    </w:rPr>
  </w:style>
  <w:style w:type="character" w:customStyle="1" w:styleId="ListLabel32">
    <w:name w:val="ListLabel 32"/>
    <w:rsid w:val="00D71CA3"/>
    <w:rPr>
      <w:b/>
      <w:bCs/>
      <w:color w:val="00000A"/>
    </w:rPr>
  </w:style>
  <w:style w:type="character" w:customStyle="1" w:styleId="ListLabel33">
    <w:name w:val="ListLabel 33"/>
    <w:rsid w:val="00D71CA3"/>
    <w:rPr>
      <w:rFonts w:cs="Times New Roman"/>
      <w:color w:val="00000A"/>
      <w:sz w:val="20"/>
    </w:rPr>
  </w:style>
  <w:style w:type="character" w:customStyle="1" w:styleId="ListLabel34">
    <w:name w:val="ListLabel 34"/>
    <w:rsid w:val="00D71CA3"/>
    <w:rPr>
      <w:b w:val="0"/>
      <w:bCs w:val="0"/>
    </w:rPr>
  </w:style>
  <w:style w:type="character" w:customStyle="1" w:styleId="ListLabel35">
    <w:name w:val="ListLabel 35"/>
    <w:rsid w:val="00D71CA3"/>
    <w:rPr>
      <w:sz w:val="20"/>
    </w:rPr>
  </w:style>
  <w:style w:type="character" w:customStyle="1" w:styleId="ListLabel36">
    <w:name w:val="ListLabel 36"/>
    <w:rsid w:val="00D71CA3"/>
    <w:rPr>
      <w:rFonts w:eastAsia="Times New Roman" w:cs="Arial"/>
      <w:b w:val="0"/>
      <w:bCs/>
    </w:rPr>
  </w:style>
  <w:style w:type="character" w:customStyle="1" w:styleId="ListLabel37">
    <w:name w:val="ListLabel 37"/>
    <w:rsid w:val="00D71CA3"/>
    <w:rPr>
      <w:rFonts w:eastAsia="Times New Roman" w:cs="Arial"/>
      <w:b w:val="0"/>
      <w:bCs w:val="0"/>
    </w:rPr>
  </w:style>
  <w:style w:type="character" w:customStyle="1" w:styleId="ListLabel38">
    <w:name w:val="ListLabel 38"/>
    <w:rsid w:val="00D71CA3"/>
    <w:rPr>
      <w:rFonts w:eastAsia="Times New Roman" w:cs="Helvetica"/>
      <w:b w:val="0"/>
      <w:i/>
    </w:rPr>
  </w:style>
  <w:style w:type="character" w:customStyle="1" w:styleId="ListLabel39">
    <w:name w:val="ListLabel 39"/>
    <w:rsid w:val="00D71CA3"/>
    <w:rPr>
      <w:rFonts w:cs="Times New Roman"/>
      <w:b/>
      <w:color w:val="000000"/>
    </w:rPr>
  </w:style>
  <w:style w:type="character" w:customStyle="1" w:styleId="Znakiprzypiswkocowych">
    <w:name w:val="Znaki przypisów końcowych"/>
    <w:rsid w:val="00D71CA3"/>
    <w:rPr>
      <w:vertAlign w:val="superscript"/>
    </w:rPr>
  </w:style>
  <w:style w:type="character" w:customStyle="1" w:styleId="WW-Znakiprzypiswkocowych">
    <w:name w:val="WW-Znaki przypisów końcowych"/>
    <w:rsid w:val="00D71CA3"/>
  </w:style>
  <w:style w:type="character" w:customStyle="1" w:styleId="Symbolewypunktowania">
    <w:name w:val="Symbole wypunktowania"/>
    <w:rsid w:val="00D71CA3"/>
    <w:rPr>
      <w:rFonts w:ascii="OpenSymbol" w:eastAsia="OpenSymbol" w:hAnsi="OpenSymbol" w:cs="OpenSymbol"/>
    </w:rPr>
  </w:style>
  <w:style w:type="character" w:styleId="Odwoanieprzypisudolnego">
    <w:name w:val="footnote reference"/>
    <w:uiPriority w:val="99"/>
    <w:qFormat/>
    <w:rsid w:val="00D71CA3"/>
    <w:rPr>
      <w:vertAlign w:val="superscript"/>
    </w:rPr>
  </w:style>
  <w:style w:type="character" w:customStyle="1" w:styleId="Znakinumeracji">
    <w:name w:val="Znaki numeracji"/>
    <w:rsid w:val="00D71CA3"/>
  </w:style>
  <w:style w:type="character" w:styleId="Odwoanieprzypisukocowego">
    <w:name w:val="endnote reference"/>
    <w:rsid w:val="00D71CA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D71CA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val="en-US" w:eastAsia="ar-SA"/>
    </w:rPr>
  </w:style>
  <w:style w:type="paragraph" w:styleId="Tekstpodstawowy">
    <w:name w:val="Body Text"/>
    <w:basedOn w:val="Normalny"/>
    <w:link w:val="TekstpodstawowyZnak1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D71CA3"/>
    <w:rPr>
      <w:rFonts w:ascii="Times New Roman" w:eastAsia="Calibri" w:hAnsi="Times New Roman" w:cs="Tahoma"/>
      <w:b/>
      <w:kern w:val="1"/>
      <w:sz w:val="20"/>
      <w:szCs w:val="20"/>
      <w:lang w:val="en-US" w:eastAsia="ar-SA"/>
    </w:rPr>
  </w:style>
  <w:style w:type="paragraph" w:styleId="Lista">
    <w:name w:val="List"/>
    <w:basedOn w:val="Normalny"/>
    <w:rsid w:val="00D71CA3"/>
    <w:pPr>
      <w:widowControl w:val="0"/>
      <w:suppressAutoHyphens/>
      <w:spacing w:before="0" w:after="0" w:line="240" w:lineRule="auto"/>
      <w:ind w:left="283" w:hanging="283"/>
    </w:pPr>
    <w:rPr>
      <w:rFonts w:ascii="Times New Roman" w:hAnsi="Times New Roman" w:cs="Mangal"/>
      <w:kern w:val="1"/>
      <w:lang w:val="en-US" w:eastAsia="ar-SA"/>
    </w:rPr>
  </w:style>
  <w:style w:type="paragraph" w:customStyle="1" w:styleId="Podpis1">
    <w:name w:val="Podpis1"/>
    <w:basedOn w:val="Normalny"/>
    <w:rsid w:val="00D71CA3"/>
    <w:pPr>
      <w:widowControl w:val="0"/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1"/>
      <w:lang w:val="en-US" w:eastAsia="ar-SA"/>
    </w:rPr>
  </w:style>
  <w:style w:type="paragraph" w:customStyle="1" w:styleId="Indeks">
    <w:name w:val="Indeks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Mangal"/>
      <w:kern w:val="1"/>
      <w:lang w:val="en-US" w:eastAsia="ar-SA"/>
    </w:rPr>
  </w:style>
  <w:style w:type="character" w:customStyle="1" w:styleId="NagwekZnak1">
    <w:name w:val="Nagłówek Znak1"/>
    <w:aliases w:val="Nagłówek strony Znak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StopkaZnak1">
    <w:name w:val="Stopka Znak1"/>
    <w:basedOn w:val="Domylnaczcionkaakapitu"/>
    <w:uiPriority w:val="99"/>
    <w:rsid w:val="00D71CA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Default">
    <w:name w:val="Default"/>
    <w:qFormat/>
    <w:rsid w:val="00D71CA3"/>
    <w:pPr>
      <w:suppressAutoHyphens/>
    </w:pPr>
    <w:rPr>
      <w:rFonts w:ascii="Times New Roman" w:eastAsia="Calibri" w:hAnsi="Times New Roman"/>
      <w:color w:val="000000"/>
      <w:lang w:eastAsia="ar-SA"/>
    </w:rPr>
  </w:style>
  <w:style w:type="paragraph" w:customStyle="1" w:styleId="Bezodstpw1">
    <w:name w:val="Bez odstępów1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1">
    <w:name w:val="Normalny (Web)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Teksttreci2">
    <w:name w:val="Tekst treści (2)"/>
    <w:basedOn w:val="Normalny"/>
    <w:link w:val="Teksttreci20"/>
    <w:qFormat/>
    <w:rsid w:val="00D71CA3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hAnsi="Times New Roman" w:cs="Tahoma"/>
      <w:kern w:val="1"/>
      <w:sz w:val="21"/>
      <w:lang w:val="en-US" w:eastAsia="ar-SA"/>
    </w:rPr>
  </w:style>
  <w:style w:type="paragraph" w:customStyle="1" w:styleId="a-podst-2">
    <w:name w:val="a-podst-2"/>
    <w:basedOn w:val="Normalny"/>
    <w:rsid w:val="00D71CA3"/>
    <w:pPr>
      <w:widowControl w:val="0"/>
      <w:suppressAutoHyphens/>
      <w:spacing w:before="0" w:after="0"/>
      <w:ind w:left="284" w:hanging="284"/>
    </w:pPr>
    <w:rPr>
      <w:rFonts w:ascii="Times New Roman" w:hAnsi="Times New Roman" w:cs="Tahoma"/>
      <w:kern w:val="1"/>
      <w:szCs w:val="20"/>
      <w:lang w:val="en-US" w:eastAsia="ar-SA"/>
    </w:rPr>
  </w:style>
  <w:style w:type="paragraph" w:customStyle="1" w:styleId="Teksttreci5">
    <w:name w:val="Tekst treści (5)"/>
    <w:basedOn w:val="Normalny"/>
    <w:rsid w:val="00D71CA3"/>
    <w:pPr>
      <w:widowControl w:val="0"/>
      <w:shd w:val="clear" w:color="auto" w:fill="FFFFFF"/>
      <w:suppressAutoHyphens/>
      <w:spacing w:before="240" w:after="480" w:line="250" w:lineRule="exact"/>
      <w:ind w:hanging="320"/>
      <w:jc w:val="both"/>
    </w:pPr>
    <w:rPr>
      <w:rFonts w:ascii="Times New Roman" w:hAnsi="Times New Roman" w:cs="Tahoma"/>
      <w:i/>
      <w:kern w:val="1"/>
      <w:sz w:val="22"/>
      <w:lang w:val="en-US" w:eastAsia="ar-SA"/>
    </w:rPr>
  </w:style>
  <w:style w:type="paragraph" w:customStyle="1" w:styleId="pkt">
    <w:name w:val="pkt"/>
    <w:basedOn w:val="Normalny"/>
    <w:rsid w:val="00D71CA3"/>
    <w:pPr>
      <w:widowControl w:val="0"/>
      <w:suppressAutoHyphens/>
      <w:spacing w:before="60" w:after="60"/>
      <w:ind w:left="851" w:hanging="295"/>
      <w:jc w:val="both"/>
    </w:pPr>
    <w:rPr>
      <w:rFonts w:ascii="Univers-PL" w:hAnsi="Univers-PL" w:cs="Univers-PL"/>
      <w:kern w:val="1"/>
      <w:sz w:val="19"/>
      <w:szCs w:val="19"/>
      <w:u w:color="000000"/>
      <w:lang w:val="en-US" w:eastAsia="ar-SA"/>
    </w:rPr>
  </w:style>
  <w:style w:type="paragraph" w:customStyle="1" w:styleId="Listanumerowana1">
    <w:name w:val="Lista numerowana1"/>
    <w:basedOn w:val="Normalny"/>
    <w:rsid w:val="00D71CA3"/>
    <w:pPr>
      <w:widowControl w:val="0"/>
      <w:numPr>
        <w:numId w:val="1"/>
      </w:numPr>
      <w:tabs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1">
    <w:name w:val="Lista numerowana 21"/>
    <w:basedOn w:val="Normalny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1">
    <w:name w:val="Lista numerowana 31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1">
    <w:name w:val="Lista numerowana 41"/>
    <w:basedOn w:val="Listanumerowana31"/>
    <w:rsid w:val="00D71CA3"/>
    <w:pPr>
      <w:ind w:left="2552" w:hanging="851"/>
    </w:pPr>
  </w:style>
  <w:style w:type="paragraph" w:customStyle="1" w:styleId="Listanumerowana51">
    <w:name w:val="Lista numerowana 51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1">
    <w:name w:val="Tekst dymka1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1">
    <w:name w:val="Tekst komentarza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1">
    <w:name w:val="Temat komentarza1"/>
    <w:basedOn w:val="Tekstkomentarza1"/>
    <w:rsid w:val="00D71CA3"/>
    <w:rPr>
      <w:b/>
    </w:rPr>
  </w:style>
  <w:style w:type="paragraph" w:customStyle="1" w:styleId="normaltableau">
    <w:name w:val="normal_tableau"/>
    <w:basedOn w:val="Normalny"/>
    <w:rsid w:val="00D71CA3"/>
    <w:pPr>
      <w:widowControl w:val="0"/>
      <w:suppressAutoHyphens/>
      <w:spacing w:before="120" w:after="120" w:line="240" w:lineRule="auto"/>
      <w:jc w:val="both"/>
    </w:pPr>
    <w:rPr>
      <w:rFonts w:ascii="Optima" w:hAnsi="Optima" w:cs="Optima"/>
      <w:kern w:val="1"/>
      <w:sz w:val="22"/>
      <w:szCs w:val="22"/>
      <w:lang w:val="en-GB" w:eastAsia="ar-SA"/>
    </w:rPr>
  </w:style>
  <w:style w:type="paragraph" w:customStyle="1" w:styleId="Tekstprzypisudolnego1">
    <w:name w:val="Tekst przypisu doln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1">
    <w:name w:val="Zwykły tekst1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odstawowywcity21">
    <w:name w:val="Tekst podstawowy wcięty 21"/>
    <w:basedOn w:val="Normalny"/>
    <w:rsid w:val="00D71CA3"/>
    <w:pPr>
      <w:widowControl w:val="0"/>
      <w:suppressAutoHyphens/>
      <w:spacing w:before="0" w:after="0" w:line="240" w:lineRule="auto"/>
      <w:ind w:left="3686" w:hanging="1843"/>
      <w:jc w:val="both"/>
    </w:pPr>
    <w:rPr>
      <w:rFonts w:ascii="Times New Roman" w:hAnsi="Times New Roman" w:cs="Tahoma"/>
      <w:kern w:val="1"/>
      <w:szCs w:val="20"/>
      <w:lang w:val="en-US" w:eastAsia="ar-SA"/>
    </w:rPr>
  </w:style>
  <w:style w:type="paragraph" w:styleId="Tytu">
    <w:name w:val="Title"/>
    <w:basedOn w:val="Normalny"/>
    <w:next w:val="Podtytu"/>
    <w:link w:val="TytuZnak1"/>
    <w:qFormat/>
    <w:rsid w:val="00D71CA3"/>
    <w:pPr>
      <w:widowControl w:val="0"/>
      <w:suppressAutoHyphens/>
      <w:spacing w:before="0" w:after="0" w:line="240" w:lineRule="auto"/>
    </w:pPr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character" w:customStyle="1" w:styleId="TytuZnak1">
    <w:name w:val="Tytuł Znak1"/>
    <w:basedOn w:val="Domylnaczcionkaakapitu"/>
    <w:link w:val="Tytu"/>
    <w:rsid w:val="00D71CA3"/>
    <w:rPr>
      <w:rFonts w:ascii="Calibri Light" w:eastAsia="Calibri" w:hAnsi="Calibri Light" w:cs="Calibri Light"/>
      <w:b/>
      <w:bCs/>
      <w:spacing w:val="-10"/>
      <w:kern w:val="1"/>
      <w:sz w:val="56"/>
      <w:szCs w:val="20"/>
      <w:lang w:val="en-US" w:eastAsia="ar-SA"/>
    </w:rPr>
  </w:style>
  <w:style w:type="paragraph" w:styleId="Podtytu">
    <w:name w:val="Subtitle"/>
    <w:basedOn w:val="Normalny"/>
    <w:next w:val="Tekstpodstawowy"/>
    <w:link w:val="PodtytuZnak1"/>
    <w:qFormat/>
    <w:rsid w:val="00D71CA3"/>
    <w:pPr>
      <w:widowControl w:val="0"/>
      <w:suppressAutoHyphens/>
      <w:spacing w:before="0" w:after="60" w:line="240" w:lineRule="auto"/>
      <w:jc w:val="center"/>
    </w:pPr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character" w:customStyle="1" w:styleId="PodtytuZnak1">
    <w:name w:val="Podtytuł Znak1"/>
    <w:basedOn w:val="Domylnaczcionkaakapitu"/>
    <w:link w:val="Podtytu"/>
    <w:rsid w:val="00D71CA3"/>
    <w:rPr>
      <w:rFonts w:ascii="Cambria" w:hAnsi="Cambria" w:cs="Cambria"/>
      <w:i/>
      <w:iCs/>
      <w:kern w:val="1"/>
      <w:sz w:val="28"/>
      <w:szCs w:val="28"/>
      <w:lang w:val="en-US" w:eastAsia="ar-SA"/>
    </w:rPr>
  </w:style>
  <w:style w:type="paragraph" w:customStyle="1" w:styleId="Teksttreci1">
    <w:name w:val="Tekst treści1"/>
    <w:basedOn w:val="Normalny"/>
    <w:rsid w:val="00D71CA3"/>
    <w:pPr>
      <w:widowControl w:val="0"/>
      <w:shd w:val="clear" w:color="auto" w:fill="FFFFFF"/>
      <w:suppressAutoHyphens/>
      <w:spacing w:before="240" w:after="120" w:line="240" w:lineRule="atLeast"/>
      <w:ind w:hanging="1340"/>
      <w:jc w:val="center"/>
    </w:pPr>
    <w:rPr>
      <w:rFonts w:eastAsia="Calibri" w:cs="Calibri"/>
      <w:kern w:val="1"/>
      <w:sz w:val="19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xt-justify">
    <w:name w:val="text-justify"/>
    <w:basedOn w:val="Normalny"/>
    <w:qFormat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Kolorowecieniowanieakcent11">
    <w:name w:val="Kolorowe cieniowanie — akcent 1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Akapitzlist1">
    <w:name w:val="Akapit z listą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1">
    <w:name w:val="Tekst podstawowy 21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m5968006951817061090kolorowalistaakcent11">
    <w:name w:val="m5968006951817061090kolorowalistaakcent11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ox-b171701408-msonormal">
    <w:name w:val="ox-b171701408-msonormal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1">
    <w:name w:val="p1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" w:eastAsia="Calibri" w:hAnsi="Helvetica" w:cs="Helvetica"/>
      <w:kern w:val="1"/>
      <w:sz w:val="15"/>
      <w:szCs w:val="15"/>
      <w:lang w:val="en-US" w:eastAsia="ar-SA"/>
    </w:rPr>
  </w:style>
  <w:style w:type="paragraph" w:customStyle="1" w:styleId="p3">
    <w:name w:val="p3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p2">
    <w:name w:val="p2"/>
    <w:basedOn w:val="Normalny"/>
    <w:rsid w:val="00D71CA3"/>
    <w:pPr>
      <w:widowControl w:val="0"/>
      <w:suppressAutoHyphens/>
      <w:spacing w:before="0" w:after="0" w:line="240" w:lineRule="auto"/>
    </w:pPr>
    <w:rPr>
      <w:rFonts w:ascii="Helvetica Neue" w:eastAsia="Calibri" w:hAnsi="Helvetica Neue" w:cs="Helvetica Neue"/>
      <w:color w:val="454545"/>
      <w:kern w:val="1"/>
      <w:sz w:val="18"/>
      <w:szCs w:val="18"/>
      <w:lang w:val="en-US" w:eastAsia="ar-SA"/>
    </w:rPr>
  </w:style>
  <w:style w:type="paragraph" w:customStyle="1" w:styleId="ox-2f2e412c31-msolistparagraph">
    <w:name w:val="ox-2f2e412c31-msolistparagraph"/>
    <w:basedOn w:val="Normalny"/>
    <w:rsid w:val="00D71CA3"/>
    <w:pPr>
      <w:widowControl w:val="0"/>
      <w:suppressAutoHyphens/>
      <w:spacing w:before="100" w:after="100" w:line="240" w:lineRule="auto"/>
    </w:pPr>
    <w:rPr>
      <w:rFonts w:ascii="Times New Roman" w:hAnsi="Times New Roman" w:cs="Calibri"/>
      <w:kern w:val="1"/>
      <w:lang w:val="en-US" w:eastAsia="ar-SA"/>
    </w:rPr>
  </w:style>
  <w:style w:type="paragraph" w:customStyle="1" w:styleId="Poprawka1">
    <w:name w:val="Poprawka1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Tekstpodstawowy1">
    <w:name w:val="Tekst podstawowy1"/>
    <w:basedOn w:val="Normalny"/>
    <w:rsid w:val="00D71CA3"/>
    <w:pPr>
      <w:widowControl w:val="0"/>
      <w:suppressAutoHyphens/>
      <w:spacing w:before="0" w:after="0" w:line="240" w:lineRule="auto"/>
      <w:jc w:val="both"/>
    </w:pPr>
    <w:rPr>
      <w:rFonts w:eastAsia="Calibri" w:cs="Calibri"/>
      <w:kern w:val="1"/>
      <w:sz w:val="20"/>
      <w:szCs w:val="20"/>
      <w:lang w:val="en-US" w:eastAsia="ar-SA"/>
    </w:rPr>
  </w:style>
  <w:style w:type="paragraph" w:customStyle="1" w:styleId="Normalny1">
    <w:name w:val="Normalny1"/>
    <w:rsid w:val="00D71CA3"/>
    <w:pPr>
      <w:widowControl w:val="0"/>
      <w:suppressAutoHyphens/>
    </w:pPr>
    <w:rPr>
      <w:rFonts w:ascii="Times New Roman" w:eastAsia="Lucida Sans Unicode" w:hAnsi="Times New Roman" w:cs="Arial"/>
      <w:lang w:eastAsia="hi-IN" w:bidi="hi-IN"/>
    </w:rPr>
  </w:style>
  <w:style w:type="paragraph" w:customStyle="1" w:styleId="Kolorowecieniowanieakcent31">
    <w:name w:val="Kolorowe cieniowanie — akcent 31"/>
    <w:basedOn w:val="Normalny"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HTML-wstpniesformatowany1">
    <w:name w:val="HTML - wstępnie sformatowany1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D71CA3"/>
    <w:pPr>
      <w:widowControl w:val="0"/>
      <w:suppressLineNumbers/>
      <w:suppressAutoHyphens/>
      <w:spacing w:before="0" w:after="0" w:line="240" w:lineRule="auto"/>
      <w:ind w:left="283" w:hanging="283"/>
    </w:pPr>
    <w:rPr>
      <w:rFonts w:ascii="Times New Roman" w:hAnsi="Times New Roman" w:cs="Tahoma"/>
      <w:kern w:val="1"/>
      <w:sz w:val="20"/>
      <w:szCs w:val="20"/>
      <w:lang w:val="en-US"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D71CA3"/>
    <w:rPr>
      <w:rFonts w:ascii="Times New Roman" w:hAnsi="Times New Roman" w:cs="Tahoma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rsid w:val="00D71CA3"/>
    <w:pPr>
      <w:widowControl w:val="0"/>
      <w:suppressLineNumbers/>
      <w:suppressAutoHyphens/>
      <w:spacing w:before="0" w:after="0" w:line="240" w:lineRule="auto"/>
    </w:pPr>
    <w:rPr>
      <w:rFonts w:ascii="Times New Roman" w:hAnsi="Times New Roman" w:cs="Tahoma"/>
      <w:kern w:val="1"/>
      <w:lang w:val="en-US" w:eastAsia="ar-SA"/>
    </w:rPr>
  </w:style>
  <w:style w:type="paragraph" w:customStyle="1" w:styleId="Nagwektabeli">
    <w:name w:val="Nagłówek tabeli"/>
    <w:basedOn w:val="Zawartotabeli"/>
    <w:rsid w:val="00D71CA3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D71CA3"/>
    <w:pPr>
      <w:spacing w:before="0" w:after="0" w:line="240" w:lineRule="auto"/>
    </w:pPr>
    <w:rPr>
      <w:rFonts w:ascii="Courier New" w:eastAsia="MS Mincho" w:hAnsi="Courier New"/>
      <w:sz w:val="20"/>
    </w:rPr>
  </w:style>
  <w:style w:type="character" w:customStyle="1" w:styleId="ZwykytekstZnak1">
    <w:name w:val="Zwykły tekst Znak1"/>
    <w:basedOn w:val="Domylnaczcionkaakapitu"/>
    <w:uiPriority w:val="99"/>
    <w:semiHidden/>
    <w:rsid w:val="00D71CA3"/>
    <w:rPr>
      <w:rFonts w:ascii="Consolas" w:hAnsi="Consolas"/>
      <w:sz w:val="21"/>
      <w:szCs w:val="21"/>
    </w:rPr>
  </w:style>
  <w:style w:type="character" w:customStyle="1" w:styleId="TekstkomentarzaZnak1">
    <w:name w:val="Tekst komentarza Znak1"/>
    <w:basedOn w:val="Domylnaczcionkaakapitu"/>
    <w:uiPriority w:val="99"/>
    <w:rsid w:val="00D71CA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ematkomentarzaZnak1">
    <w:name w:val="Temat komentarza Znak1"/>
    <w:basedOn w:val="TekstkomentarzaZnak1"/>
    <w:uiPriority w:val="99"/>
    <w:semiHidden/>
    <w:rsid w:val="00D71CA3"/>
    <w:rPr>
      <w:rFonts w:ascii="Times New Roman" w:eastAsia="Times New Roman" w:hAnsi="Times New Roman" w:cs="Times New Roman"/>
      <w:b/>
      <w:bCs/>
      <w:kern w:val="1"/>
      <w:sz w:val="20"/>
      <w:szCs w:val="20"/>
      <w:lang w:val="en-US"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71CA3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sid w:val="00D71CA3"/>
    <w:rPr>
      <w:vertAlign w:val="superscript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D71CA3"/>
    <w:pPr>
      <w:widowControl w:val="0"/>
      <w:suppressAutoHyphens/>
      <w:spacing w:before="0" w:after="0" w:line="240" w:lineRule="auto"/>
    </w:pPr>
    <w:rPr>
      <w:rFonts w:ascii="Times New Roman" w:hAnsi="Times New Roman"/>
      <w:kern w:val="1"/>
      <w:sz w:val="20"/>
      <w:szCs w:val="20"/>
      <w:lang w:val="en-US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D71CA3"/>
    <w:rPr>
      <w:rFonts w:ascii="Times New Roman" w:hAnsi="Times New Roman"/>
      <w:kern w:val="1"/>
      <w:sz w:val="20"/>
      <w:szCs w:val="20"/>
      <w:lang w:val="en-US" w:eastAsia="ar-SA"/>
    </w:rPr>
  </w:style>
  <w:style w:type="paragraph" w:customStyle="1" w:styleId="gmail-msolistparagraph">
    <w:name w:val="gmail-msolistparagraph"/>
    <w:basedOn w:val="Normalny"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gmail-msocommentreference">
    <w:name w:val="gmail-msocommentreference"/>
    <w:basedOn w:val="Domylnaczcionkaakapitu"/>
    <w:rsid w:val="00D71CA3"/>
  </w:style>
  <w:style w:type="character" w:customStyle="1" w:styleId="Nierozpoznanawzmianka7">
    <w:name w:val="Nierozpoznana wzmianka7"/>
    <w:unhideWhenUsed/>
    <w:rsid w:val="00D71CA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71CA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Standard">
    <w:name w:val="Standard"/>
    <w:qFormat/>
    <w:rsid w:val="00D71CA3"/>
    <w:pPr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czeinternetowe">
    <w:name w:val="Łącze internetowe"/>
    <w:uiPriority w:val="99"/>
    <w:rsid w:val="00D71CA3"/>
    <w:rPr>
      <w:rFonts w:cs="Times New Roman"/>
      <w:color w:val="0000FF"/>
      <w:u w:val="single"/>
    </w:rPr>
  </w:style>
  <w:style w:type="character" w:customStyle="1" w:styleId="Domylnaczcionkaakapitu3">
    <w:name w:val="Domyślna czcionka akapitu3"/>
    <w:rsid w:val="00D71CA3"/>
  </w:style>
  <w:style w:type="character" w:customStyle="1" w:styleId="UyteHipercze2">
    <w:name w:val="UżyteHiperłącze2"/>
    <w:rsid w:val="00D71CA3"/>
    <w:rPr>
      <w:rFonts w:cs="Times New Roman"/>
      <w:color w:val="954F72"/>
      <w:u w:val="single"/>
    </w:rPr>
  </w:style>
  <w:style w:type="character" w:customStyle="1" w:styleId="Odwoaniedokomentarza2">
    <w:name w:val="Odwołanie do komentarza2"/>
    <w:rsid w:val="00D71CA3"/>
    <w:rPr>
      <w:rFonts w:cs="Times New Roman"/>
      <w:sz w:val="16"/>
    </w:rPr>
  </w:style>
  <w:style w:type="character" w:customStyle="1" w:styleId="Odwoanieprzypisudolnego2">
    <w:name w:val="Odwołanie przypisu dolnego2"/>
    <w:rsid w:val="00D71CA3"/>
    <w:rPr>
      <w:rFonts w:cs="Times New Roman"/>
      <w:vertAlign w:val="superscript"/>
    </w:rPr>
  </w:style>
  <w:style w:type="character" w:customStyle="1" w:styleId="Odwoanieprzypisukocowego2">
    <w:name w:val="Odwołanie przypisu końcowego2"/>
    <w:rsid w:val="00D71CA3"/>
    <w:rPr>
      <w:rFonts w:cs="Times New Roman"/>
      <w:vertAlign w:val="superscript"/>
    </w:rPr>
  </w:style>
  <w:style w:type="paragraph" w:customStyle="1" w:styleId="Bezodstpw2">
    <w:name w:val="Bez odstępów2"/>
    <w:uiPriority w:val="99"/>
    <w:rsid w:val="00D71CA3"/>
    <w:pPr>
      <w:suppressAutoHyphens/>
    </w:pPr>
    <w:rPr>
      <w:sz w:val="22"/>
      <w:szCs w:val="22"/>
      <w:lang w:eastAsia="ar-SA"/>
    </w:rPr>
  </w:style>
  <w:style w:type="paragraph" w:customStyle="1" w:styleId="NormalnyWeb2">
    <w:name w:val="Normalny (Web)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Listanumerowana20">
    <w:name w:val="Lista numerowana2"/>
    <w:basedOn w:val="Normalny"/>
    <w:rsid w:val="00D71CA3"/>
    <w:pPr>
      <w:widowControl w:val="0"/>
      <w:tabs>
        <w:tab w:val="num" w:pos="0"/>
        <w:tab w:val="left" w:pos="425"/>
      </w:tabs>
      <w:suppressAutoHyphens/>
      <w:spacing w:before="120" w:after="60" w:line="288" w:lineRule="auto"/>
      <w:ind w:left="425" w:hanging="425"/>
    </w:pPr>
    <w:rPr>
      <w:rFonts w:ascii="Times" w:hAnsi="Times" w:cs="Times"/>
      <w:b/>
      <w:kern w:val="1"/>
      <w:sz w:val="22"/>
      <w:szCs w:val="22"/>
      <w:lang w:val="en-US" w:eastAsia="ar-SA"/>
    </w:rPr>
  </w:style>
  <w:style w:type="paragraph" w:customStyle="1" w:styleId="Listanumerowana22">
    <w:name w:val="Lista numerowana 22"/>
    <w:basedOn w:val="Normalny"/>
    <w:uiPriority w:val="99"/>
    <w:rsid w:val="00D71CA3"/>
    <w:pPr>
      <w:widowControl w:val="0"/>
      <w:tabs>
        <w:tab w:val="num" w:pos="0"/>
      </w:tabs>
      <w:suppressAutoHyphens/>
      <w:spacing w:before="0" w:after="0" w:line="288" w:lineRule="auto"/>
      <w:ind w:left="992" w:hanging="567"/>
      <w:jc w:val="both"/>
    </w:pPr>
    <w:rPr>
      <w:rFonts w:ascii="Times" w:hAnsi="Times" w:cs="Times"/>
      <w:kern w:val="1"/>
      <w:sz w:val="22"/>
      <w:lang w:val="en-US" w:eastAsia="ar-SA"/>
    </w:rPr>
  </w:style>
  <w:style w:type="paragraph" w:customStyle="1" w:styleId="Listanumerowana32">
    <w:name w:val="Lista numerowana 32"/>
    <w:basedOn w:val="Normalny"/>
    <w:rsid w:val="00D71CA3"/>
    <w:pPr>
      <w:widowControl w:val="0"/>
      <w:tabs>
        <w:tab w:val="num" w:pos="0"/>
        <w:tab w:val="left" w:pos="1440"/>
      </w:tabs>
      <w:suppressAutoHyphens/>
      <w:spacing w:before="0" w:after="0" w:line="288" w:lineRule="auto"/>
      <w:ind w:left="1701" w:hanging="709"/>
      <w:jc w:val="both"/>
    </w:pPr>
    <w:rPr>
      <w:rFonts w:ascii="Times" w:hAnsi="Times" w:cs="Times"/>
      <w:kern w:val="1"/>
      <w:sz w:val="20"/>
      <w:szCs w:val="20"/>
      <w:lang w:val="en-US" w:eastAsia="ar-SA"/>
    </w:rPr>
  </w:style>
  <w:style w:type="paragraph" w:customStyle="1" w:styleId="Listanumerowana42">
    <w:name w:val="Lista numerowana 42"/>
    <w:basedOn w:val="Listanumerowana32"/>
    <w:rsid w:val="00D71CA3"/>
    <w:pPr>
      <w:ind w:left="2552" w:hanging="851"/>
    </w:pPr>
  </w:style>
  <w:style w:type="paragraph" w:customStyle="1" w:styleId="Listanumerowana52">
    <w:name w:val="Lista numerowana 52"/>
    <w:basedOn w:val="Normalny"/>
    <w:rsid w:val="00D71CA3"/>
    <w:pPr>
      <w:widowControl w:val="0"/>
      <w:tabs>
        <w:tab w:val="num" w:pos="0"/>
        <w:tab w:val="left" w:pos="2520"/>
      </w:tabs>
      <w:suppressAutoHyphens/>
      <w:spacing w:before="0" w:after="0" w:line="288" w:lineRule="auto"/>
      <w:ind w:left="3544" w:hanging="992"/>
      <w:jc w:val="both"/>
    </w:pPr>
    <w:rPr>
      <w:rFonts w:ascii="Times" w:hAnsi="Times" w:cs="Times"/>
      <w:bCs/>
      <w:kern w:val="1"/>
      <w:sz w:val="22"/>
      <w:szCs w:val="22"/>
      <w:lang w:val="en-US" w:eastAsia="ar-SA"/>
    </w:rPr>
  </w:style>
  <w:style w:type="paragraph" w:customStyle="1" w:styleId="Tekstdymka2">
    <w:name w:val="Tekst dymka2"/>
    <w:basedOn w:val="Normalny"/>
    <w:rsid w:val="00D71CA3"/>
    <w:pPr>
      <w:widowControl w:val="0"/>
      <w:suppressAutoHyphens/>
      <w:spacing w:before="0" w:after="0" w:line="240" w:lineRule="auto"/>
    </w:pPr>
    <w:rPr>
      <w:rFonts w:ascii="Tahoma" w:eastAsia="Calibri" w:hAnsi="Tahoma" w:cs="Tahoma"/>
      <w:kern w:val="1"/>
      <w:sz w:val="16"/>
      <w:szCs w:val="20"/>
      <w:lang w:val="en-US" w:eastAsia="ar-SA"/>
    </w:rPr>
  </w:style>
  <w:style w:type="paragraph" w:customStyle="1" w:styleId="Tekstkomentarza2">
    <w:name w:val="Tekst komentarza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Tematkomentarza2">
    <w:name w:val="Temat komentarza2"/>
    <w:basedOn w:val="Tekstkomentarza2"/>
    <w:rsid w:val="00D71CA3"/>
    <w:rPr>
      <w:b/>
    </w:rPr>
  </w:style>
  <w:style w:type="paragraph" w:customStyle="1" w:styleId="Tekstprzypisudolnego2">
    <w:name w:val="Tekst przypisu doln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Zwykytekst2">
    <w:name w:val="Zwykły tekst2"/>
    <w:basedOn w:val="Normalny"/>
    <w:rsid w:val="00D71CA3"/>
    <w:pPr>
      <w:widowControl w:val="0"/>
      <w:suppressAutoHyphens/>
      <w:spacing w:before="0" w:after="0" w:line="240" w:lineRule="auto"/>
    </w:pPr>
    <w:rPr>
      <w:rFonts w:ascii="Courier New" w:eastAsia="MS Mincho" w:hAnsi="Courier New" w:cs="Courier New"/>
      <w:kern w:val="1"/>
      <w:sz w:val="20"/>
      <w:szCs w:val="20"/>
      <w:lang w:val="en-US" w:eastAsia="ar-SA"/>
    </w:rPr>
  </w:style>
  <w:style w:type="paragraph" w:customStyle="1" w:styleId="Tekstprzypisukocowego2">
    <w:name w:val="Tekst przypisu końcowego2"/>
    <w:basedOn w:val="Normalny"/>
    <w:rsid w:val="00D71CA3"/>
    <w:pPr>
      <w:widowControl w:val="0"/>
      <w:suppressAutoHyphens/>
      <w:spacing w:before="0" w:after="0" w:line="240" w:lineRule="auto"/>
    </w:pPr>
    <w:rPr>
      <w:rFonts w:ascii="Times New Roman" w:eastAsia="Calibri" w:hAnsi="Times New Roman" w:cs="Tahoma"/>
      <w:kern w:val="1"/>
      <w:sz w:val="20"/>
      <w:szCs w:val="20"/>
      <w:lang w:val="en-US" w:eastAsia="ar-SA"/>
    </w:rPr>
  </w:style>
  <w:style w:type="paragraph" w:customStyle="1" w:styleId="Akapitzlist2">
    <w:name w:val="Akapit z listą2"/>
    <w:basedOn w:val="Normalny"/>
    <w:uiPriority w:val="99"/>
    <w:qFormat/>
    <w:rsid w:val="00D71CA3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customStyle="1" w:styleId="Tekstpodstawowy22">
    <w:name w:val="Tekst podstawowy 22"/>
    <w:basedOn w:val="Normalny"/>
    <w:rsid w:val="00D71CA3"/>
    <w:pPr>
      <w:widowControl w:val="0"/>
      <w:suppressAutoHyphens/>
      <w:spacing w:before="0" w:after="120" w:line="480" w:lineRule="auto"/>
    </w:pPr>
    <w:rPr>
      <w:rFonts w:ascii="Times New Roman" w:eastAsia="Calibri" w:hAnsi="Times New Roman" w:cs="Tahoma"/>
      <w:kern w:val="1"/>
      <w:lang w:val="en-US" w:eastAsia="ar-SA"/>
    </w:rPr>
  </w:style>
  <w:style w:type="paragraph" w:customStyle="1" w:styleId="Poprawka2">
    <w:name w:val="Poprawka2"/>
    <w:rsid w:val="00D71CA3"/>
    <w:pPr>
      <w:suppressAutoHyphens/>
    </w:pPr>
    <w:rPr>
      <w:rFonts w:ascii="Times New Roman" w:hAnsi="Times New Roman"/>
      <w:lang w:eastAsia="ar-SA"/>
    </w:rPr>
  </w:style>
  <w:style w:type="paragraph" w:customStyle="1" w:styleId="HTML-wstpniesformatowany2">
    <w:name w:val="HTML - wstępnie sformatowany2"/>
    <w:basedOn w:val="Normalny"/>
    <w:rsid w:val="00D71CA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240" w:lineRule="auto"/>
    </w:pPr>
    <w:rPr>
      <w:rFonts w:ascii="Courier New" w:hAnsi="Courier New" w:cs="Courier New"/>
      <w:kern w:val="1"/>
      <w:sz w:val="20"/>
      <w:szCs w:val="20"/>
      <w:lang w:val="en-US" w:eastAsia="ar-SA"/>
    </w:rPr>
  </w:style>
  <w:style w:type="character" w:customStyle="1" w:styleId="Teksttreci20">
    <w:name w:val="Tekst treści (2)_"/>
    <w:basedOn w:val="Domylnaczcionkaakapitu"/>
    <w:link w:val="Teksttreci2"/>
    <w:locked/>
    <w:rsid w:val="00D71CA3"/>
    <w:rPr>
      <w:rFonts w:ascii="Times New Roman" w:hAnsi="Times New Roman" w:cs="Tahoma"/>
      <w:kern w:val="1"/>
      <w:sz w:val="21"/>
      <w:shd w:val="clear" w:color="auto" w:fill="FFFFFF"/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locked/>
    <w:rsid w:val="00D71CA3"/>
    <w:pPr>
      <w:suppressAutoHyphens/>
    </w:pPr>
    <w:rPr>
      <w:rFonts w:eastAsia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D71CA3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9">
    <w:name w:val="WWNum19"/>
    <w:basedOn w:val="Bezlisty"/>
    <w:rsid w:val="00D71CA3"/>
    <w:pPr>
      <w:numPr>
        <w:numId w:val="2"/>
      </w:numPr>
    </w:p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D71CA3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D71CA3"/>
  </w:style>
  <w:style w:type="character" w:customStyle="1" w:styleId="Domylnaczcionkaakapitu0">
    <w:name w:val="Domy?lna czcionka akapitu"/>
    <w:rsid w:val="00D71CA3"/>
  </w:style>
  <w:style w:type="character" w:customStyle="1" w:styleId="x193iq5w">
    <w:name w:val="x193iq5w"/>
    <w:basedOn w:val="Domylnaczcionkaakapitu"/>
    <w:rsid w:val="00D71CA3"/>
  </w:style>
  <w:style w:type="character" w:customStyle="1" w:styleId="element-text">
    <w:name w:val="element-text"/>
    <w:basedOn w:val="Domylnaczcionkaakapitu"/>
    <w:rsid w:val="00D71CA3"/>
  </w:style>
  <w:style w:type="paragraph" w:styleId="Listanumerowana2">
    <w:name w:val="List Number 2"/>
    <w:basedOn w:val="Normalny"/>
    <w:uiPriority w:val="99"/>
    <w:semiHidden/>
    <w:unhideWhenUsed/>
    <w:rsid w:val="00D71CA3"/>
    <w:pPr>
      <w:widowControl w:val="0"/>
      <w:numPr>
        <w:numId w:val="3"/>
      </w:numPr>
      <w:suppressAutoHyphens/>
      <w:spacing w:before="0" w:after="0" w:line="240" w:lineRule="auto"/>
      <w:contextualSpacing/>
    </w:pPr>
    <w:rPr>
      <w:rFonts w:ascii="Times New Roman" w:hAnsi="Times New Roman" w:cs="Tahoma"/>
      <w:kern w:val="1"/>
      <w:lang w:val="en-US" w:eastAsia="ar-SA"/>
    </w:rPr>
  </w:style>
  <w:style w:type="paragraph" w:customStyle="1" w:styleId="Bezodstpw3">
    <w:name w:val="Bez odstępów3"/>
    <w:next w:val="Bezodstpw"/>
    <w:uiPriority w:val="99"/>
    <w:qFormat/>
    <w:rsid w:val="00D71CA3"/>
    <w:pPr>
      <w:suppressAutoHyphens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71CA3"/>
    <w:pPr>
      <w:widowControl w:val="0"/>
      <w:suppressAutoHyphens/>
      <w:spacing w:before="0" w:after="120" w:line="480" w:lineRule="auto"/>
      <w:ind w:left="283"/>
    </w:pPr>
    <w:rPr>
      <w:rFonts w:ascii="Times New Roman" w:hAnsi="Times New Roman" w:cs="Tahoma"/>
      <w:kern w:val="1"/>
      <w:lang w:val="en-US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71CA3"/>
    <w:rPr>
      <w:rFonts w:ascii="Times New Roman" w:hAnsi="Times New Roman" w:cs="Tahoma"/>
      <w:kern w:val="1"/>
      <w:lang w:val="en-US" w:eastAsia="ar-SA"/>
    </w:rPr>
  </w:style>
  <w:style w:type="paragraph" w:styleId="Bezodstpw">
    <w:name w:val="No Spacing"/>
    <w:link w:val="BezodstpwZnak"/>
    <w:uiPriority w:val="99"/>
    <w:rsid w:val="00D71CA3"/>
  </w:style>
  <w:style w:type="paragraph" w:customStyle="1" w:styleId="TableContents">
    <w:name w:val="Table Contents"/>
    <w:basedOn w:val="Standard"/>
    <w:rsid w:val="00AA6232"/>
    <w:pPr>
      <w:widowControl w:val="0"/>
      <w:suppressLineNumbers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TableHeading">
    <w:name w:val="Table Heading"/>
    <w:basedOn w:val="TableContents"/>
    <w:rsid w:val="00AA6232"/>
    <w:pPr>
      <w:jc w:val="center"/>
    </w:pPr>
    <w:rPr>
      <w:b/>
      <w:bCs/>
    </w:rPr>
  </w:style>
  <w:style w:type="paragraph" w:customStyle="1" w:styleId="Textbody">
    <w:name w:val="Text body"/>
    <w:basedOn w:val="Standard"/>
    <w:rsid w:val="00AA6232"/>
    <w:pPr>
      <w:widowControl w:val="0"/>
      <w:spacing w:after="140" w:line="276" w:lineRule="auto"/>
      <w:textAlignment w:val="baseline"/>
    </w:pPr>
    <w:rPr>
      <w:rFonts w:ascii="Liberation Serif" w:eastAsia="Segoe UI" w:hAnsi="Liberation Serif" w:cs="Tahoma"/>
      <w:color w:val="000000"/>
    </w:rPr>
  </w:style>
  <w:style w:type="paragraph" w:customStyle="1" w:styleId="Heading">
    <w:name w:val="Heading"/>
    <w:basedOn w:val="Normalny"/>
    <w:rsid w:val="00AA6232"/>
    <w:pPr>
      <w:widowControl w:val="0"/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Liberation Serif" w:eastAsia="Segoe UI" w:hAnsi="Liberation Serif" w:cs="Mangal"/>
      <w:color w:val="000000"/>
      <w:kern w:val="3"/>
      <w:szCs w:val="21"/>
      <w:lang w:eastAsia="zh-CN" w:bidi="hi-IN"/>
    </w:rPr>
  </w:style>
  <w:style w:type="paragraph" w:customStyle="1" w:styleId="HeaderandFooter">
    <w:name w:val="Header and Footer"/>
    <w:basedOn w:val="Standard"/>
    <w:rsid w:val="00AA6232"/>
    <w:pPr>
      <w:widowControl w:val="0"/>
      <w:suppressLineNumbers/>
      <w:tabs>
        <w:tab w:val="center" w:pos="4819"/>
        <w:tab w:val="right" w:pos="9638"/>
      </w:tabs>
      <w:textAlignment w:val="baseline"/>
    </w:pPr>
    <w:rPr>
      <w:rFonts w:ascii="Liberation Serif" w:eastAsia="Segoe UI" w:hAnsi="Liberation Serif" w:cs="Tahoma"/>
      <w:color w:val="000000"/>
    </w:rPr>
  </w:style>
  <w:style w:type="character" w:customStyle="1" w:styleId="NumberingSymbols">
    <w:name w:val="Numbering Symbols"/>
    <w:rsid w:val="00AA6232"/>
  </w:style>
  <w:style w:type="character" w:customStyle="1" w:styleId="Internetlink">
    <w:name w:val="Internet link"/>
    <w:rsid w:val="00AA6232"/>
    <w:rPr>
      <w:color w:val="000080"/>
      <w:u w:val="single"/>
    </w:rPr>
  </w:style>
  <w:style w:type="numbering" w:customStyle="1" w:styleId="WWNum2">
    <w:name w:val="WWNum2"/>
    <w:basedOn w:val="Bezlisty"/>
    <w:rsid w:val="00AA6232"/>
    <w:pPr>
      <w:numPr>
        <w:numId w:val="4"/>
      </w:numPr>
    </w:pPr>
  </w:style>
  <w:style w:type="numbering" w:customStyle="1" w:styleId="WWNum1">
    <w:name w:val="WWNum1"/>
    <w:basedOn w:val="Bezlisty"/>
    <w:rsid w:val="00AA623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debewielkie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debewielki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A2FE4-97EE-4B72-A08A-2AD0F3DF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1223</Words>
  <Characters>10478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Agnieszka Rawska</cp:lastModifiedBy>
  <cp:revision>30</cp:revision>
  <cp:lastPrinted>2025-11-12T12:58:00Z</cp:lastPrinted>
  <dcterms:created xsi:type="dcterms:W3CDTF">2025-06-26T11:06:00Z</dcterms:created>
  <dcterms:modified xsi:type="dcterms:W3CDTF">2025-12-01T09:50:00Z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